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52" w:rsidRPr="00073D5A" w:rsidRDefault="00ED4252" w:rsidP="00ED4252">
      <w:pPr>
        <w:ind w:left="5580" w:hanging="5580"/>
        <w:jc w:val="right"/>
      </w:pPr>
      <w:r w:rsidRPr="00073D5A">
        <w:t>Приложение 3</w:t>
      </w:r>
    </w:p>
    <w:p w:rsidR="00ED4252" w:rsidRPr="00073D5A" w:rsidRDefault="00ED4252" w:rsidP="00ED4252">
      <w:pPr>
        <w:ind w:left="5580" w:hanging="5580"/>
        <w:jc w:val="right"/>
      </w:pPr>
      <w:r w:rsidRPr="00073D5A">
        <w:t>к решению Совета депутатов</w:t>
      </w:r>
    </w:p>
    <w:p w:rsidR="00ED4252" w:rsidRPr="00073D5A" w:rsidRDefault="00ED4252" w:rsidP="00ED4252">
      <w:pPr>
        <w:ind w:left="5580" w:hanging="5580"/>
        <w:jc w:val="right"/>
      </w:pPr>
      <w:r w:rsidRPr="00073D5A">
        <w:t>Воскресенского муниципального округа</w:t>
      </w:r>
    </w:p>
    <w:p w:rsidR="00ED4252" w:rsidRPr="00073D5A" w:rsidRDefault="00ED4252" w:rsidP="00ED4252">
      <w:pPr>
        <w:ind w:left="5580" w:hanging="5580"/>
        <w:jc w:val="right"/>
      </w:pPr>
      <w:r w:rsidRPr="00073D5A">
        <w:t>Нижегородской области</w:t>
      </w:r>
    </w:p>
    <w:p w:rsidR="00ED4252" w:rsidRDefault="00ED4252" w:rsidP="00ED4252">
      <w:pPr>
        <w:suppressAutoHyphens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>92</w:t>
      </w:r>
    </w:p>
    <w:p w:rsidR="00ED4252" w:rsidRDefault="00ED4252" w:rsidP="00ED4252">
      <w:pPr>
        <w:suppressAutoHyphens/>
        <w:jc w:val="right"/>
      </w:pPr>
      <w:r>
        <w:t xml:space="preserve">(в редакции решения Совета депутатов от </w:t>
      </w:r>
      <w:r w:rsidR="004D2A3A">
        <w:t>29</w:t>
      </w:r>
      <w:r>
        <w:t>.</w:t>
      </w:r>
      <w:r w:rsidR="0086798F" w:rsidRPr="0086798F">
        <w:t>1</w:t>
      </w:r>
      <w:r w:rsidR="007E2080">
        <w:t>2</w:t>
      </w:r>
      <w:r>
        <w:t>.2025г №</w:t>
      </w:r>
      <w:r w:rsidR="0023522B">
        <w:t>9</w:t>
      </w:r>
      <w:r w:rsidR="004D2A3A">
        <w:t>8</w:t>
      </w:r>
      <w:r>
        <w:t>)</w:t>
      </w:r>
    </w:p>
    <w:p w:rsidR="00ED4252" w:rsidRDefault="00ED4252" w:rsidP="00ED4252">
      <w:pPr>
        <w:suppressAutoHyphens/>
        <w:jc w:val="right"/>
      </w:pPr>
    </w:p>
    <w:p w:rsidR="00ED4252" w:rsidRPr="00073D5A" w:rsidRDefault="00ED4252" w:rsidP="00ED4252">
      <w:pPr>
        <w:jc w:val="center"/>
        <w:rPr>
          <w:b/>
        </w:rPr>
      </w:pPr>
    </w:p>
    <w:p w:rsidR="00ED4252" w:rsidRPr="00073D5A" w:rsidRDefault="00ED4252" w:rsidP="00ED4252">
      <w:pPr>
        <w:jc w:val="center"/>
        <w:rPr>
          <w:b/>
        </w:rPr>
      </w:pPr>
      <w:r w:rsidRPr="00073D5A">
        <w:rPr>
          <w:b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073D5A">
        <w:rPr>
          <w:b/>
        </w:rPr>
        <w:t>видов расходов классификации расходов бюджета</w:t>
      </w:r>
      <w:proofErr w:type="gramEnd"/>
    </w:p>
    <w:p w:rsidR="00ED4252" w:rsidRDefault="00ED4252" w:rsidP="00ED4252">
      <w:pPr>
        <w:ind w:left="5580" w:hanging="5580"/>
        <w:jc w:val="right"/>
      </w:pPr>
      <w:r w:rsidRPr="00073D5A"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69"/>
        <w:gridCol w:w="2256"/>
        <w:gridCol w:w="1289"/>
        <w:gridCol w:w="2224"/>
        <w:gridCol w:w="2224"/>
        <w:gridCol w:w="2224"/>
      </w:tblGrid>
      <w:tr w:rsidR="000E4F33" w:rsidRPr="000E4F33" w:rsidTr="00C17C7B">
        <w:trPr>
          <w:trHeight w:val="450"/>
        </w:trPr>
        <w:tc>
          <w:tcPr>
            <w:tcW w:w="1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ЦСР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ВР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2027 год</w:t>
            </w:r>
          </w:p>
        </w:tc>
      </w:tr>
      <w:tr w:rsidR="000E4F33" w:rsidRPr="000E4F33" w:rsidTr="00C17C7B">
        <w:trPr>
          <w:trHeight w:val="360"/>
        </w:trPr>
        <w:tc>
          <w:tcPr>
            <w:tcW w:w="1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33" w:rsidRPr="000E4F33" w:rsidRDefault="000E4F33" w:rsidP="000E4F33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33" w:rsidRPr="000E4F33" w:rsidRDefault="000E4F33" w:rsidP="000E4F33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33" w:rsidRPr="000E4F33" w:rsidRDefault="000E4F33" w:rsidP="000E4F33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33" w:rsidRPr="000E4F33" w:rsidRDefault="000E4F33" w:rsidP="000E4F33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33" w:rsidRPr="000E4F33" w:rsidRDefault="000E4F33" w:rsidP="000E4F33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F33" w:rsidRPr="000E4F33" w:rsidRDefault="000E4F33" w:rsidP="000E4F33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0E4F33" w:rsidRPr="000E4F33" w:rsidTr="00C17C7B">
        <w:trPr>
          <w:trHeight w:val="1589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01.0.00.00000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701 050 510,70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676 645 881,10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678 689 349,06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607 021 793,16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586 696 631,10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586 848 599,06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деятельности дошкольных образовательных организаций, подведомственных управлению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142 406 452,37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139 766 550,00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140 143 650,00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62 834 052,37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60 640 250,00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60 847 350,00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30 492 036,80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29 215 000,00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29 215 000,00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32 103 283,57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31 118 750,00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31 325 850,00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238 732,00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306 500,00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306 500,00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76 251 300,00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76 251 300,00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76 421 300,00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74 299 028,42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75 547 300,00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75 747 300,00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1 952 271,58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704 000,00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674 000,00</w:t>
            </w:r>
          </w:p>
        </w:tc>
      </w:tr>
      <w:tr w:rsidR="000E4F33" w:rsidRPr="000E4F33" w:rsidTr="00C17C7B">
        <w:trPr>
          <w:trHeight w:val="442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осуществление выплаты компенсации части родительской платы за присмотр и уход за ребёнком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01.1.01.73110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1 798 300,00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01.1.01.73110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34 100,00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26 600,00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01.1.01.73110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2 270 300,00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1 771 700,00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1 771 700,00</w:t>
            </w:r>
          </w:p>
        </w:tc>
      </w:tr>
      <w:tr w:rsidR="000E4F33" w:rsidRPr="000E4F33" w:rsidTr="00C17C7B">
        <w:trPr>
          <w:trHeight w:val="474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0E4F33">
              <w:rPr>
                <w:rFonts w:eastAsia="Times New Roman"/>
                <w:color w:val="000000"/>
              </w:rPr>
              <w:lastRenderedPageBreak/>
              <w:t>Расходы на осуществление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за счёт средств областного бюджета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01.1.01.73170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1 016 700,00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1 076 700,00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1 076 700,00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01.1.01.73170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1 016 700,00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1 076 700,00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1 076 700,00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439 049 058,79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420 037 153,10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419 766 450,06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деятельности общеобразовательных организаций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121 749 826,53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103 410 079,79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103 611 480,79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39 500 801,05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38 788 400,00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38 788 400,00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55 816 397,00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45 491 378,79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45 692 778,79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26 241 885,39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18 849 501,00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18 849 502,00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185 743,09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280 800,00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280 800,00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за счёт средств фонда на поддержку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521 166,00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420 200,00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100 966,00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301 739 800,00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301 739 800,00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301 739 800,00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166 272 953,60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202 086 800,00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202 086 800,00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51 586 396,40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15 788 200,00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15 788 200,00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83 880 450,00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83 864 800,00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83 864 800,00</w:t>
            </w:r>
          </w:p>
        </w:tc>
      </w:tr>
      <w:tr w:rsidR="000E4F33" w:rsidRPr="000E4F33" w:rsidTr="00C17C7B">
        <w:trPr>
          <w:trHeight w:val="411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местного бюджета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01.1.08.73140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848 000,00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716 600,00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716 600,00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01.1.08.73140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625 627,75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716 600,00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716 600,00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01.1.08.73140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222 372,25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01.1.08.74590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1 555 981,00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01.1.08.74590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1 095 310,00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01.1.08.74590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460 671,00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0E4F33">
              <w:rPr>
                <w:rFonts w:eastAsia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организациях Нижегородской области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01.1.08.L3040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7 341 093,85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7 784 470,10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7 428 455,46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01.1.08.L3040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3 541 116,96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3 866 891,10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3 682 567,46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01.1.08.L3040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3 799 976,89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3 917 579,00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3 745 888,00</w:t>
            </w:r>
          </w:p>
        </w:tc>
      </w:tr>
      <w:tr w:rsidR="000E4F33" w:rsidRPr="000E4F33" w:rsidTr="00C17C7B">
        <w:trPr>
          <w:trHeight w:val="442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 за счёт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01.1.08.S2480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2 532 168,31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3 842 121,21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3 842 121,21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01.1.08.S2480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1 257 848,76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2 311 711,21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2 311 711,21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01.1.08.S2480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1 274 319,55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1 530 410,00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1 530 410,00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местного бюджета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01.1.08.S2490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2 761 023,10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2 544 082,00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2 427 992,60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01.1.08.S2490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1 373 310,10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1 263 885,00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1 203 944,60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01.1.08.S2490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1 387 713,00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1 280 197,00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1 224 048,00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25 566 282,00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26 892 928,00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26 938 499,00</w:t>
            </w:r>
          </w:p>
        </w:tc>
      </w:tr>
      <w:tr w:rsidR="000E4F33" w:rsidRPr="000E4F33" w:rsidTr="00C17C7B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.50500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781 200,00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781 200,00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.50500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580 169,25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624 960,00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624 960,00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.50500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148 530,75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156 240,00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156 240,00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счёт средств федерального и областного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.51790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2 481 822,00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2 519 488,00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2 565 059,00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.51790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1 882 528,39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1 926 667,13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1 961 515,56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.51790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599 293,61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592 820,87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603 543,44</w:t>
            </w:r>
          </w:p>
        </w:tc>
      </w:tr>
      <w:tr w:rsidR="000E4F33" w:rsidRPr="000E4F33" w:rsidTr="00C17C7B">
        <w:trPr>
          <w:trHeight w:val="505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.53030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22 355 760,00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23 592 240,00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23 592 240,00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.53030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16 440 359,74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17 655 120,00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17 655 120,00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01.1.Ю</w:t>
            </w:r>
            <w:proofErr w:type="gramStart"/>
            <w:r w:rsidRPr="000E4F33">
              <w:rPr>
                <w:rFonts w:eastAsia="Times New Roman"/>
                <w:color w:val="000000"/>
              </w:rPr>
              <w:t>6</w:t>
            </w:r>
            <w:proofErr w:type="gramEnd"/>
            <w:r w:rsidRPr="000E4F33">
              <w:rPr>
                <w:rFonts w:eastAsia="Times New Roman"/>
                <w:color w:val="000000"/>
              </w:rPr>
              <w:t>.53030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5 915 400,26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5 937 120,00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5 937 120,00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"Развитие дополнительного образования и воспитания детей и молодёжи"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27 294 528,51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25 187 000,00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25 187 000,00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образовательной деятельности организаций дополнительного образования, подведомственных отделу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24 158 502,11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24 471 500,00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24 471 500,00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деятельности организаций дополнительного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01.2.01.23590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6 308 036,08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5 911 150,00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5 911 150,00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01.2.01.23590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6 308 036,08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5 911 150,00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5 911 150,00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Обеспечение </w:t>
            </w:r>
            <w:proofErr w:type="gramStart"/>
            <w:r w:rsidRPr="000E4F33">
              <w:rPr>
                <w:rFonts w:eastAsia="Times New Roman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01.2.01.23592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17 850 466,03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18 560 350,00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18 560 350,00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01.2.01.23592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17 850 466,03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18 160 950,00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18 160 950,00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01.2.01.23592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399 400,00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399 400,00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отдыха и оздоровления детей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3 136 026,40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715 500,00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715 500,00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организацию отдыха и оздоровления детей в загородных оздоровительно-образовательных центрах (лагерях) круглогодичного и сезонного действия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01.2.09.24010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01.2.09.24010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149 247,20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01.2.09.24010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50 752,80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организацию отдыха и оздоровления детей в лагерях с дневным пребыванием на базе муниципальных общеобразовательных учреждений Воскресенского округа в период летних и сезонных каникул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01.2.09.24020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2 549 505,20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01.2.09.24020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1 708 505,20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01.2.09.24020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841 000,00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проведение мероприятий во время каникулярного отдыха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286 521,20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247 364,00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39 157,20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505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0E4F33">
              <w:rPr>
                <w:rFonts w:eastAsia="Times New Roman"/>
                <w:color w:val="000000"/>
              </w:rPr>
              <w:t>на осуществление выплат на компенсацию части расходов по приобретению путёвки с частичной оплатой за счёт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01.2.09.73320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515 500,00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515 500,00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01.2.09.73320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515 500,00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515 500,00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1 121 500,00</w:t>
            </w:r>
          </w:p>
        </w:tc>
      </w:tr>
      <w:tr w:rsidR="000E4F33" w:rsidRPr="000E4F33" w:rsidTr="00C17C7B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Формирование культуры оценки качества образования на уровне округа и отдельных организаций через повышение квалификационного уровня кадров системы образования, организацию мониторинга качества образования, проведение анализа и использование результатов оценочных процедур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01.3.04.00000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1 121 500,00</w:t>
            </w:r>
          </w:p>
        </w:tc>
      </w:tr>
      <w:tr w:rsidR="000E4F33" w:rsidRPr="000E4F33" w:rsidTr="00C17C7B">
        <w:trPr>
          <w:trHeight w:val="505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01.3.04.73010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1 121 500,00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01.3.04.73010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565 230,05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540 100,00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01.3.04.73010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556 269,95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581 400,00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581 400,00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"Патриотическое воспитание и подготовка граждан к военной службе"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Проведение комплекса мероприятий, направленных на гражданско-патриотическое воспитание, воспитание у граждан навыков поведения в чрезвычайных ситуациях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01.4.05.00000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Проведение мероприятий в рамках подпрограммы "Патриотическое воспитание и подготовка граждан к военной службе"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01.4.05.29140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01.4.05.29140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Ресурсное обеспечение сферы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01.5.00.00000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Реализация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01.5.05.00000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01.5.05.S2250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01.5.05.S2250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7 709 701,68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9 128 600,00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01.5.05.S2250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1 418 898,32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01.7.00.00000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Проведение мероприятий для получения лицензии на осуществление образовательной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01.7.02.00000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проведение мероприятий для получения лицензии на осуществление образовательной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01.7.02.21590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01.7.02.21590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56 160 152,23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54 512 150,00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56 403 650,00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аппарат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5 888 808,93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4 826 400,00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5 126 400,00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аппарата управления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5 888 808,93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4 826 400,00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5 126 400,00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5 614 144,03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4 756 000,00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5 056 000,00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274 664,90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70 400,00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50 271 343,30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49 685 750,00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51 277 250,00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50 271 343,30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49 685 750,00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51 277 250,00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46 268 946,79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46 566 900,00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48 566 900,00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4 002 396,51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3 016 050,00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2 607 550,00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102 800,00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Стипендиальная программа поддержки целевого обучения педагогических кадров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01.9.00.00000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выплату стипендии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администрацией Воскресенского муниципального округа Нижегородской области.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01.9.00.29140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01.9.00.29140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"Социальная поддержка семей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02.0.00.00000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307 280,00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"Укрепление института успешной семьи, развитие и сохранение лучших семейных традиций"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02.1.00.00000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307 280,00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Формирование духовно-нравственных ценностей семьи, реализация целенаправленной и адресной системы мер социальной поддержки многодетных семей, детей-инвалидов, неполных семей, семей одиноких матерей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02.1.01.00000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307 280,00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реализацию общественно и социально значимых мероприятий, направленных на укрепление института успешной семьи, развитие и сохранение лучших семейных традиций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307 280,00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«Социальная поддержка ветеранов и инвалидов Воскресенского муниципального округа Нижегородской области» на 2023 - 2028 годы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03.0.00.00000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2 378 300,00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"Повышение качества жизни пожилых людей, ветеранов боевых действий и инвалидов"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03.1.00.00000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2 168 300,00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Формирование активного социального статуса граждан пожилого возраста и инвалидов, реализация их социокультурных потребностей, развитие творческого потенциала, новых форм общения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03.1.01.00000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2 168 300,00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предоставление субсидий Совету ветеранов войны и труда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03.1.01.25010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1 911 000,00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1 701 000,00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1 701 000,00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03.1.01.25010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1 911 000,00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1 701 000,00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1 701 000,00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предоставление субсидий Обществу инвалидов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03.1.01.25020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467 300,00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03.1.01.25020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467 300,00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04.0.00.00000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413 092 772,74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122 781 470,01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46 100 810,00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405 833 669,04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117 081 970,01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40 101 310,00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Реализация государственной программы "Обеспечение граждан Нижегородской области доступным и комфортным жильём на период до 2024 года" (утверждена постановлением Правительства Нижегородской области от 18 октября 2013 года №748)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Инженерная и дорожная инфраструктура микрорайона малоэтажной жилой застройки в Западной части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spellEnd"/>
            <w:r w:rsidRPr="000E4F33">
              <w:rPr>
                <w:rFonts w:eastAsia="Times New Roman"/>
                <w:color w:val="000000"/>
              </w:rPr>
              <w:t>. Воскресенское (для земельных участков, предназначенных для предоставления многодетным семьям)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04.1.01.10102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04.1.01.10102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Обеспечение территорий документами </w:t>
            </w:r>
            <w:proofErr w:type="spellStart"/>
            <w:r w:rsidRPr="000E4F33">
              <w:rPr>
                <w:rFonts w:eastAsia="Times New Roman"/>
                <w:color w:val="000000"/>
              </w:rPr>
              <w:t>терпланирования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и реализация архитектурной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297 885,25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Технические паспорта на вводимые объекты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04.1.02.29010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67 731,25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04.1.02.29010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67 731,25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Экспертиза смет и ПСД в </w:t>
            </w:r>
            <w:proofErr w:type="gramStart"/>
            <w:r w:rsidRPr="000E4F33">
              <w:rPr>
                <w:rFonts w:eastAsia="Times New Roman"/>
                <w:color w:val="000000"/>
              </w:rPr>
              <w:t>ГАУ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НО УГЭ </w:t>
            </w:r>
            <w:proofErr w:type="spellStart"/>
            <w:r w:rsidRPr="000E4F33">
              <w:rPr>
                <w:rFonts w:eastAsia="Times New Roman"/>
                <w:color w:val="000000"/>
              </w:rPr>
              <w:t>ПДиРИИ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04.1.02.29040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04.1.02.29040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Получение технических условий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04.1.02.29060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230 154,00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04.1.02.29060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230 154,00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39 494 186,40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24 328 100,00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0E4F33">
              <w:rPr>
                <w:rFonts w:eastAsia="Times New Roman"/>
                <w:color w:val="000000"/>
              </w:rPr>
              <w:t xml:space="preserve">Оценка технического </w:t>
            </w:r>
            <w:proofErr w:type="spellStart"/>
            <w:r w:rsidRPr="000E4F33">
              <w:rPr>
                <w:rFonts w:eastAsia="Times New Roman"/>
                <w:color w:val="000000"/>
              </w:rPr>
              <w:t>состяния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жилых домов (детей-сирот и детей, оставшихся без попечения родителей, </w:t>
            </w:r>
            <w:r w:rsidRPr="000E4F33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родителей)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04.1.03.10820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430 892,00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04.1.03.10820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430 892,00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обеспечение детей-сирот и детей, оставшихся без попечения родителей, </w:t>
            </w:r>
            <w:r w:rsidRPr="000E4F33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39 063 294,40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24 328 100,00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164 714,40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24 328 100,00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технического обслуживания газопроводов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Техническое обслуживание и аварийно-диспетчерское обслуживание газопроводов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04.1.04.29700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04.1.04.29700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</w:tr>
      <w:tr w:rsidR="000E4F33" w:rsidRPr="000E4F33" w:rsidTr="00C17C7B">
        <w:trPr>
          <w:trHeight w:val="568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Реализация постановления </w:t>
            </w:r>
            <w:proofErr w:type="gramStart"/>
            <w:r w:rsidRPr="000E4F33">
              <w:rPr>
                <w:rFonts w:eastAsia="Times New Roman"/>
                <w:color w:val="000000"/>
              </w:rPr>
              <w:t>Правительства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НО от 15.06.2021 г №490 «Об утверждении Порядка предоставления и распределения из областного бюджета бюджетам муниципальных районов, муниципальных округов и городских округов Нижегородской области иных межбюджетных трансфертов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52 380,00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04.1.05.74500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52 380,00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04.1.05.74500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52 380,00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Мероприятия в рамках государственной программы "Создание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реализацию мероприятий в рамках адресной инвестиционной программы (строительство школы)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04.1.07.S0670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04.1.07.S0670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Реализация государственной программы Нижегородской области "Развитие жилищного строительства и ликвидация аварийного жилищного фонда на территории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снос расселенных многоквартирных жилых домов в муниципальных образованиях Нижегородской области, признанных аварийными, за счет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04.1.09.S2120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04.1.09.S2120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12 844 702,50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14 070 830,00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14 070 830,00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ремонт муниципального жилья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04.1.10.10116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119 332,72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04.1.10.10116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119 332,72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прокладку водопровода до </w:t>
            </w:r>
            <w:proofErr w:type="spellStart"/>
            <w:r w:rsidRPr="000E4F33">
              <w:rPr>
                <w:rFonts w:eastAsia="Times New Roman"/>
                <w:color w:val="000000"/>
              </w:rPr>
              <w:t>ул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есенняя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в </w:t>
            </w:r>
            <w:proofErr w:type="spellStart"/>
            <w:r w:rsidRPr="000E4F33">
              <w:rPr>
                <w:rFonts w:eastAsia="Times New Roman"/>
                <w:color w:val="000000"/>
              </w:rPr>
              <w:t>п.Калиниха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04.1.10.10117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346 872,35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04.1.10.10117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346 872,35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разработку проектно-сметной документации для проведения I этапа по благоустройству набережной в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04.1.10.10118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04.1.10.10118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Проверка смет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04.1.10.10206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268 006,03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04.1.10.10206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268 006,03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Оплата </w:t>
            </w:r>
            <w:proofErr w:type="spellStart"/>
            <w:r w:rsidRPr="000E4F33">
              <w:rPr>
                <w:rFonts w:eastAsia="Times New Roman"/>
                <w:color w:val="000000"/>
              </w:rPr>
              <w:t>техприсоединения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04.1.10.10207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212 268,75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04.1.10.10207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212 268,75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Проведение коммуникаций и устройство фундамента к модульной лыжной базе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ул.Панфилова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(возле школы)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04.1.10.10209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870 991,06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04.1.10.10209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870 991,06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капитальный ремонт образовательных организаций Нижегородской области, реализующих общеобразовательные программы, за счёт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04.1.10.S2180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9 827 231,59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13 270 830,00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13 270 830,00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04.1.10.S2180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9 827 231,59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13 270 830,00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13 270 830,00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Строительство объектов газоснабжения и разработка ПИР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1 492 205,59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Газификация жилья для детей-сирот в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04.1.11.10101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570 303,45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04.1.11.10101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570 303,45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Газификация жилья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04.1.11.10102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718 822,48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04.1.11.10102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718 822,48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газификацию МОУ ЦК «Китеж»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04.1.11.10103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04.1.11.10103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Ведомственный проект "Сохранение и развитие материально-технической базы учреждений, обеспечивающих предоставление услуг в сфере здравоохранения"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подготовку территорий для устройства быстровозводимых модульных конструкций в рамках адресной инвестиционной программы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04.1.12.S0970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04.1.12.S0970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2 014 624,52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04.1.12.S0970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1 136 094,18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Региональный проект "Жилье"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04.1.И</w:t>
            </w:r>
            <w:proofErr w:type="gramStart"/>
            <w:r w:rsidRPr="000E4F33">
              <w:rPr>
                <w:rFonts w:eastAsia="Times New Roman"/>
                <w:color w:val="000000"/>
              </w:rPr>
              <w:t>2</w:t>
            </w:r>
            <w:proofErr w:type="gramEnd"/>
            <w:r w:rsidRPr="000E4F33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32 596 300,01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04.1.И</w:t>
            </w:r>
            <w:proofErr w:type="gramStart"/>
            <w:r w:rsidRPr="000E4F33">
              <w:rPr>
                <w:rFonts w:eastAsia="Times New Roman"/>
                <w:color w:val="000000"/>
              </w:rPr>
              <w:t>2</w:t>
            </w:r>
            <w:proofErr w:type="gramEnd"/>
            <w:r w:rsidRPr="000E4F33">
              <w:rPr>
                <w:rFonts w:eastAsia="Times New Roman"/>
                <w:color w:val="000000"/>
              </w:rPr>
              <w:t>.6748V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31 400 834,92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04.1.И</w:t>
            </w:r>
            <w:proofErr w:type="gramStart"/>
            <w:r w:rsidRPr="000E4F33">
              <w:rPr>
                <w:rFonts w:eastAsia="Times New Roman"/>
                <w:color w:val="000000"/>
              </w:rPr>
              <w:t>2</w:t>
            </w:r>
            <w:proofErr w:type="gramEnd"/>
            <w:r w:rsidRPr="000E4F33">
              <w:rPr>
                <w:rFonts w:eastAsia="Times New Roman"/>
                <w:color w:val="000000"/>
              </w:rPr>
              <w:t>.6748V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31 400 834,92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411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0E4F33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"Переселение граждан на территории Нижегородской области в период 2024 по 2030 год из </w:t>
            </w:r>
            <w:proofErr w:type="spellStart"/>
            <w:r w:rsidRPr="000E4F33">
              <w:rPr>
                <w:rFonts w:eastAsia="Times New Roman"/>
                <w:color w:val="000000"/>
              </w:rPr>
              <w:t>аврийного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жилищного фонда, признанного таковым с 1 января 2017 г. до 1 января 2022 г."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04.1.И</w:t>
            </w:r>
            <w:proofErr w:type="gramStart"/>
            <w:r w:rsidRPr="000E4F33">
              <w:rPr>
                <w:rFonts w:eastAsia="Times New Roman"/>
                <w:color w:val="000000"/>
              </w:rPr>
              <w:t>2</w:t>
            </w:r>
            <w:proofErr w:type="gramEnd"/>
            <w:r w:rsidRPr="000E4F33">
              <w:rPr>
                <w:rFonts w:eastAsia="Times New Roman"/>
                <w:color w:val="000000"/>
              </w:rPr>
              <w:t>.A748V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1 195 465,09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04.1.И</w:t>
            </w:r>
            <w:proofErr w:type="gramStart"/>
            <w:r w:rsidRPr="000E4F33">
              <w:rPr>
                <w:rFonts w:eastAsia="Times New Roman"/>
                <w:color w:val="000000"/>
              </w:rPr>
              <w:t>2</w:t>
            </w:r>
            <w:proofErr w:type="gramEnd"/>
            <w:r w:rsidRPr="000E4F33">
              <w:rPr>
                <w:rFonts w:eastAsia="Times New Roman"/>
                <w:color w:val="000000"/>
              </w:rPr>
              <w:t>.A748V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1 195 465,09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Региональный проект "Все лучшее детям" в рамках государственной программы "Капитальный ремонт образовательных организаций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04.1.Ю</w:t>
            </w:r>
            <w:proofErr w:type="gramStart"/>
            <w:r w:rsidRPr="000E4F33">
              <w:rPr>
                <w:rFonts w:eastAsia="Times New Roman"/>
                <w:color w:val="000000"/>
              </w:rPr>
              <w:t>4</w:t>
            </w:r>
            <w:proofErr w:type="gramEnd"/>
            <w:r w:rsidRPr="000E4F33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271 012 806,90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реализацию мероприятий по модернизации школьных систем образования за счет средств федерального областного и местного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04.1.Ю</w:t>
            </w:r>
            <w:proofErr w:type="gramStart"/>
            <w:r w:rsidRPr="000E4F33">
              <w:rPr>
                <w:rFonts w:eastAsia="Times New Roman"/>
                <w:color w:val="000000"/>
              </w:rPr>
              <w:t>4</w:t>
            </w:r>
            <w:proofErr w:type="gramEnd"/>
            <w:r w:rsidRPr="000E4F33">
              <w:rPr>
                <w:rFonts w:eastAsia="Times New Roman"/>
                <w:color w:val="000000"/>
              </w:rPr>
              <w:t>.57501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144 901 340,29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04.1.Ю</w:t>
            </w:r>
            <w:proofErr w:type="gramStart"/>
            <w:r w:rsidRPr="000E4F33">
              <w:rPr>
                <w:rFonts w:eastAsia="Times New Roman"/>
                <w:color w:val="000000"/>
              </w:rPr>
              <w:t>4</w:t>
            </w:r>
            <w:proofErr w:type="gramEnd"/>
            <w:r w:rsidRPr="000E4F33">
              <w:rPr>
                <w:rFonts w:eastAsia="Times New Roman"/>
                <w:color w:val="000000"/>
              </w:rPr>
              <w:t>.57501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144 901 340,29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0E4F33">
              <w:rPr>
                <w:rFonts w:eastAsia="Times New Roman"/>
                <w:color w:val="000000"/>
              </w:rPr>
              <w:t>реалицацию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дополнительных мероприятий по модернизации </w:t>
            </w:r>
            <w:proofErr w:type="spellStart"/>
            <w:r w:rsidRPr="000E4F33">
              <w:rPr>
                <w:rFonts w:eastAsia="Times New Roman"/>
                <w:color w:val="000000"/>
              </w:rPr>
              <w:t>школных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систем образования за счет средств федерального областного и местного бюджета (А-русская)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04.1.Ю</w:t>
            </w:r>
            <w:proofErr w:type="gramStart"/>
            <w:r w:rsidRPr="000E4F33">
              <w:rPr>
                <w:rFonts w:eastAsia="Times New Roman"/>
                <w:color w:val="000000"/>
              </w:rPr>
              <w:t>4</w:t>
            </w:r>
            <w:proofErr w:type="gramEnd"/>
            <w:r w:rsidRPr="000E4F33">
              <w:rPr>
                <w:rFonts w:eastAsia="Times New Roman"/>
                <w:color w:val="000000"/>
              </w:rPr>
              <w:t>.А7500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126 111 466,61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04.1.Ю</w:t>
            </w:r>
            <w:proofErr w:type="gramStart"/>
            <w:r w:rsidRPr="000E4F33">
              <w:rPr>
                <w:rFonts w:eastAsia="Times New Roman"/>
                <w:color w:val="000000"/>
              </w:rPr>
              <w:t>4</w:t>
            </w:r>
            <w:proofErr w:type="gramEnd"/>
            <w:r w:rsidRPr="000E4F33">
              <w:rPr>
                <w:rFonts w:eastAsia="Times New Roman"/>
                <w:color w:val="000000"/>
              </w:rPr>
              <w:t>.А7500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126 111 466,61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5 999 500,00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5 999 500,00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аппарата управления ОКСА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5 999 500,00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6 775 035,91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5 594 500,00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5 894 500,00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04.2.01.20190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484 067,79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105 000,00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05.0.00.00000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44 145 233,94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2 544 900,00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10 044 900,00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15 838 655,80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2 400 000,00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и установка насосов на муниципальных водопроводных сетях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приобретение и установку насосов на муниципальных водопроводных сетях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АСУ для замены башен «</w:t>
            </w:r>
            <w:proofErr w:type="spellStart"/>
            <w:r w:rsidRPr="000E4F33">
              <w:rPr>
                <w:rFonts w:eastAsia="Times New Roman"/>
                <w:color w:val="000000"/>
              </w:rPr>
              <w:t>Рожновского</w:t>
            </w:r>
            <w:proofErr w:type="spellEnd"/>
            <w:r w:rsidRPr="000E4F33">
              <w:rPr>
                <w:rFonts w:eastAsia="Times New Roman"/>
                <w:color w:val="000000"/>
              </w:rPr>
              <w:t>» на муниципальных системах водоснабжения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приобретение АСУ для замены башен «</w:t>
            </w:r>
            <w:proofErr w:type="spellStart"/>
            <w:r w:rsidRPr="000E4F33">
              <w:rPr>
                <w:rFonts w:eastAsia="Times New Roman"/>
                <w:color w:val="000000"/>
              </w:rPr>
              <w:t>Рожновского</w:t>
            </w:r>
            <w:proofErr w:type="spellEnd"/>
            <w:r w:rsidRPr="000E4F33">
              <w:rPr>
                <w:rFonts w:eastAsia="Times New Roman"/>
                <w:color w:val="000000"/>
              </w:rPr>
              <w:t>» на муниципальных системах водоснабжения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Погашение убытков (в части погашения задолженности за электроэнергию)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погашение убытков (в части погашения задолженности за электроэнергию)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на муниципальных источниках водоснабжения санитарно-защитной зоны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организацию на муниципальных источниках водоснабжения санитарно-защитной зоны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05.1.09.29050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Ремонт, установка гидрантов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ремонт, установку гидрантов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05.1.10.29050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05.1.10.29050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Устройство скважин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127 530,29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устройство скважины </w:t>
            </w:r>
            <w:proofErr w:type="spellStart"/>
            <w:r w:rsidRPr="000E4F33">
              <w:rPr>
                <w:rFonts w:eastAsia="Times New Roman"/>
                <w:color w:val="000000"/>
              </w:rPr>
              <w:t>п</w:t>
            </w:r>
            <w:proofErr w:type="gramStart"/>
            <w:r w:rsidRPr="000E4F33">
              <w:rPr>
                <w:rFonts w:eastAsia="Times New Roman"/>
                <w:color w:val="000000"/>
              </w:rPr>
              <w:t>.К</w:t>
            </w:r>
            <w:proofErr w:type="gramEnd"/>
            <w:r w:rsidRPr="000E4F33">
              <w:rPr>
                <w:rFonts w:eastAsia="Times New Roman"/>
                <w:color w:val="000000"/>
              </w:rPr>
              <w:t>алиниха,ул.Привокзальная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27 530,29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27 530,29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по бурению резервной скважины в </w:t>
            </w:r>
            <w:proofErr w:type="spellStart"/>
            <w:r w:rsidRPr="000E4F33">
              <w:rPr>
                <w:rFonts w:eastAsia="Times New Roman"/>
                <w:color w:val="000000"/>
              </w:rPr>
              <w:t>д</w:t>
            </w:r>
            <w:proofErr w:type="gramStart"/>
            <w:r w:rsidRPr="000E4F33">
              <w:rPr>
                <w:rFonts w:eastAsia="Times New Roman"/>
                <w:color w:val="000000"/>
              </w:rPr>
              <w:t>.Д</w:t>
            </w:r>
            <w:proofErr w:type="gramEnd"/>
            <w:r w:rsidRPr="000E4F33">
              <w:rPr>
                <w:rFonts w:eastAsia="Times New Roman"/>
                <w:color w:val="000000"/>
              </w:rPr>
              <w:t>раничное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05.1.11.29051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05.1.11.29051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Возмещение убытков по котельной №6 (ул</w:t>
            </w:r>
            <w:proofErr w:type="gramStart"/>
            <w:r w:rsidRPr="000E4F33">
              <w:rPr>
                <w:rFonts w:eastAsia="Times New Roman"/>
                <w:color w:val="000000"/>
              </w:rPr>
              <w:t>.П</w:t>
            </w:r>
            <w:proofErr w:type="gramEnd"/>
            <w:r w:rsidRPr="000E4F33">
              <w:rPr>
                <w:rFonts w:eastAsia="Times New Roman"/>
                <w:color w:val="000000"/>
              </w:rPr>
              <w:t>олевая,д.12/6)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возмещение убытков по котельной №6 (ул</w:t>
            </w:r>
            <w:proofErr w:type="gramStart"/>
            <w:r w:rsidRPr="000E4F33">
              <w:rPr>
                <w:rFonts w:eastAsia="Times New Roman"/>
                <w:color w:val="000000"/>
              </w:rPr>
              <w:t>.П</w:t>
            </w:r>
            <w:proofErr w:type="gramEnd"/>
            <w:r w:rsidRPr="000E4F33">
              <w:rPr>
                <w:rFonts w:eastAsia="Times New Roman"/>
                <w:color w:val="000000"/>
              </w:rPr>
              <w:t>олевая,д.12/6)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вакуумной машины КО_505Б1 на шасси КамАЗ-53605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7 014 500,00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приобретение вакуумной машины КО_505Б1 на шасси КамАЗ-53605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7 014 500,00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6 993 000,00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Приобретение </w:t>
            </w:r>
            <w:proofErr w:type="spellStart"/>
            <w:r w:rsidRPr="000E4F33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котла для котельной </w:t>
            </w:r>
            <w:proofErr w:type="spellStart"/>
            <w:r w:rsidRPr="000E4F33">
              <w:rPr>
                <w:rFonts w:eastAsia="Times New Roman"/>
                <w:color w:val="000000"/>
              </w:rPr>
              <w:t>п</w:t>
            </w:r>
            <w:proofErr w:type="gramStart"/>
            <w:r w:rsidRPr="000E4F33">
              <w:rPr>
                <w:rFonts w:eastAsia="Times New Roman"/>
                <w:color w:val="000000"/>
              </w:rPr>
              <w:t>.К</w:t>
            </w:r>
            <w:proofErr w:type="gramEnd"/>
            <w:r w:rsidRPr="000E4F33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ул.Папанина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приобретение </w:t>
            </w:r>
            <w:proofErr w:type="spellStart"/>
            <w:r w:rsidRPr="000E4F33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котла для котельной </w:t>
            </w:r>
            <w:proofErr w:type="spellStart"/>
            <w:r w:rsidRPr="000E4F33">
              <w:rPr>
                <w:rFonts w:eastAsia="Times New Roman"/>
                <w:color w:val="000000"/>
              </w:rPr>
              <w:t>п</w:t>
            </w:r>
            <w:proofErr w:type="gramStart"/>
            <w:r w:rsidRPr="000E4F33">
              <w:rPr>
                <w:rFonts w:eastAsia="Times New Roman"/>
                <w:color w:val="000000"/>
              </w:rPr>
              <w:t>.К</w:t>
            </w:r>
            <w:proofErr w:type="gramEnd"/>
            <w:r w:rsidRPr="000E4F33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ул.Папанина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05.1.19.29050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Приобретение автомашины УАЗ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приобретение автомашины УАЗ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05.1.20.29050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05.1.20.29050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Строительство газовых котельных №1; 2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(переход с угля, дров на природный газ)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05.1.21.00000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строительство газовых котельных №1; 2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(переход с угля, дров на природный газ)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05.1.21.29050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05.1.21.29050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16 544 700,32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7 600 000,00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Капитальный ремонт и аварийно-восстановительные работы на муниципальных водопроводных сетях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10 448 111,42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7 400 000,00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Осуществление мероприятий по капитальному ремонту и аварийно-восстановительным работам на муниципальных водопроводных сетях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9 896 712,02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7 400 000,00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385 512,02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9 511 200,00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7 400 000,00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Капитальный ремонт объектов коммунальной инфраструктуры по договорам подряда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05.2.01.29052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551 399,40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05.2.01.29052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551 399,40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Взносы на капремонт по муниципальному жилфонду многоквартирных домов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взносы на капремонт по муниципальному жилфонду многоквартирных домов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труб, материалов и комплектующих для ремонта системы водоснабжения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приобретение труб, материалов и комплектующих для ремонта системы водоснабжения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Промывка централизованной системы водоотведения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промывку централизованной системы водоотведения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Ремонт водопроводных и канализационных колодцев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459 862,90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ремонт водопроводных и канализационных колодцев по договорам подряда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459 862,90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26 011,00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433 851,90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Проектно-сметная документация на реконструкцию водопроводной сети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Разработка проектно-сметной документации на реконструкцию водопроводной сети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Приобретение компрессоров и насосов на очистные сооружения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приобретение компрессоров и насосов на очистные сооружения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05.2.09.29050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Приобретение котла для замены в муниципальной котельной по адресу; </w:t>
            </w:r>
            <w:proofErr w:type="spellStart"/>
            <w:r w:rsidRPr="000E4F33">
              <w:rPr>
                <w:rFonts w:eastAsia="Times New Roman"/>
                <w:color w:val="000000"/>
              </w:rPr>
              <w:t>ул</w:t>
            </w:r>
            <w:proofErr w:type="gramStart"/>
            <w:r w:rsidRPr="000E4F33">
              <w:rPr>
                <w:rFonts w:eastAsia="Times New Roman"/>
                <w:color w:val="000000"/>
              </w:rPr>
              <w:t>.Т</w:t>
            </w:r>
            <w:proofErr w:type="gramEnd"/>
            <w:r w:rsidRPr="000E4F33">
              <w:rPr>
                <w:rFonts w:eastAsia="Times New Roman"/>
                <w:color w:val="000000"/>
              </w:rPr>
              <w:t>олстого</w:t>
            </w:r>
            <w:proofErr w:type="spellEnd"/>
            <w:r w:rsidRPr="000E4F33">
              <w:rPr>
                <w:rFonts w:eastAsia="Times New Roman"/>
                <w:color w:val="000000"/>
              </w:rPr>
              <w:t>, д.2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приобретение котла для замены в муниципальной котельной по адресу; </w:t>
            </w:r>
            <w:proofErr w:type="spellStart"/>
            <w:r w:rsidRPr="000E4F33">
              <w:rPr>
                <w:rFonts w:eastAsia="Times New Roman"/>
                <w:color w:val="000000"/>
              </w:rPr>
              <w:t>ул</w:t>
            </w:r>
            <w:proofErr w:type="gramStart"/>
            <w:r w:rsidRPr="000E4F33">
              <w:rPr>
                <w:rFonts w:eastAsia="Times New Roman"/>
                <w:color w:val="000000"/>
              </w:rPr>
              <w:t>.Т</w:t>
            </w:r>
            <w:proofErr w:type="gramEnd"/>
            <w:r w:rsidRPr="000E4F33">
              <w:rPr>
                <w:rFonts w:eastAsia="Times New Roman"/>
                <w:color w:val="000000"/>
              </w:rPr>
              <w:t>олстого</w:t>
            </w:r>
            <w:proofErr w:type="spellEnd"/>
            <w:r w:rsidRPr="000E4F33">
              <w:rPr>
                <w:rFonts w:eastAsia="Times New Roman"/>
                <w:color w:val="000000"/>
              </w:rPr>
              <w:t>, д.2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Заделка воротного проема в помещении котельной по адресу: Нижегородская область, </w:t>
            </w:r>
            <w:proofErr w:type="spellStart"/>
            <w:r w:rsidRPr="000E4F33">
              <w:rPr>
                <w:rFonts w:eastAsia="Times New Roman"/>
                <w:color w:val="000000"/>
              </w:rPr>
              <w:t>с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ладимирское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ул.Советская</w:t>
            </w:r>
            <w:proofErr w:type="spellEnd"/>
            <w:r w:rsidRPr="000E4F33">
              <w:rPr>
                <w:rFonts w:eastAsia="Times New Roman"/>
                <w:color w:val="000000"/>
              </w:rPr>
              <w:t>, д.47Б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по заделке воротного проема в помещении котельной по адресу: Нижегородская область, </w:t>
            </w:r>
            <w:proofErr w:type="spellStart"/>
            <w:r w:rsidRPr="000E4F33">
              <w:rPr>
                <w:rFonts w:eastAsia="Times New Roman"/>
                <w:color w:val="000000"/>
              </w:rPr>
              <w:t>с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ладимирское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ул.Советская</w:t>
            </w:r>
            <w:proofErr w:type="spellEnd"/>
            <w:r w:rsidRPr="000E4F33">
              <w:rPr>
                <w:rFonts w:eastAsia="Times New Roman"/>
                <w:color w:val="000000"/>
              </w:rPr>
              <w:t>, д.47Б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Приобретение </w:t>
            </w:r>
            <w:proofErr w:type="spellStart"/>
            <w:r w:rsidRPr="000E4F33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котла для котельной по адресу; </w:t>
            </w:r>
            <w:proofErr w:type="spellStart"/>
            <w:r w:rsidRPr="000E4F33">
              <w:rPr>
                <w:rFonts w:eastAsia="Times New Roman"/>
                <w:color w:val="000000"/>
              </w:rPr>
              <w:t>ул</w:t>
            </w:r>
            <w:proofErr w:type="gramStart"/>
            <w:r w:rsidRPr="000E4F33">
              <w:rPr>
                <w:rFonts w:eastAsia="Times New Roman"/>
                <w:color w:val="000000"/>
              </w:rPr>
              <w:t>.Ф</w:t>
            </w:r>
            <w:proofErr w:type="gramEnd"/>
            <w:r w:rsidRPr="000E4F33">
              <w:rPr>
                <w:rFonts w:eastAsia="Times New Roman"/>
                <w:color w:val="000000"/>
              </w:rPr>
              <w:t>евральская</w:t>
            </w:r>
            <w:proofErr w:type="spellEnd"/>
            <w:r w:rsidRPr="000E4F33">
              <w:rPr>
                <w:rFonts w:eastAsia="Times New Roman"/>
                <w:color w:val="000000"/>
              </w:rPr>
              <w:t>, д.27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приобретение </w:t>
            </w:r>
            <w:proofErr w:type="spellStart"/>
            <w:r w:rsidRPr="000E4F33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котла для котельной по адресу; </w:t>
            </w:r>
            <w:proofErr w:type="spellStart"/>
            <w:r w:rsidRPr="000E4F33">
              <w:rPr>
                <w:rFonts w:eastAsia="Times New Roman"/>
                <w:color w:val="000000"/>
              </w:rPr>
              <w:t>ул</w:t>
            </w:r>
            <w:proofErr w:type="gramStart"/>
            <w:r w:rsidRPr="000E4F33">
              <w:rPr>
                <w:rFonts w:eastAsia="Times New Roman"/>
                <w:color w:val="000000"/>
              </w:rPr>
              <w:t>.Ф</w:t>
            </w:r>
            <w:proofErr w:type="gramEnd"/>
            <w:r w:rsidRPr="000E4F33">
              <w:rPr>
                <w:rFonts w:eastAsia="Times New Roman"/>
                <w:color w:val="000000"/>
              </w:rPr>
              <w:t>евральская</w:t>
            </w:r>
            <w:proofErr w:type="spellEnd"/>
            <w:r w:rsidRPr="000E4F33">
              <w:rPr>
                <w:rFonts w:eastAsia="Times New Roman"/>
                <w:color w:val="000000"/>
              </w:rPr>
              <w:t>, д.27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Замена дымовой трубы в котельной МОУ </w:t>
            </w:r>
            <w:proofErr w:type="spellStart"/>
            <w:r w:rsidRPr="000E4F33">
              <w:rPr>
                <w:rFonts w:eastAsia="Times New Roman"/>
                <w:color w:val="000000"/>
              </w:rPr>
              <w:t>Галибихинская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СШ, </w:t>
            </w:r>
            <w:proofErr w:type="spellStart"/>
            <w:r w:rsidRPr="000E4F33">
              <w:rPr>
                <w:rFonts w:eastAsia="Times New Roman"/>
                <w:color w:val="000000"/>
              </w:rPr>
              <w:t>д</w:t>
            </w:r>
            <w:proofErr w:type="gramStart"/>
            <w:r w:rsidRPr="000E4F33">
              <w:rPr>
                <w:rFonts w:eastAsia="Times New Roman"/>
                <w:color w:val="000000"/>
              </w:rPr>
              <w:t>.Г</w:t>
            </w:r>
            <w:proofErr w:type="gramEnd"/>
            <w:r w:rsidRPr="000E4F33">
              <w:rPr>
                <w:rFonts w:eastAsia="Times New Roman"/>
                <w:color w:val="000000"/>
              </w:rPr>
              <w:t>алибиха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ул.Школьная</w:t>
            </w:r>
            <w:proofErr w:type="spellEnd"/>
            <w:r w:rsidRPr="000E4F33">
              <w:rPr>
                <w:rFonts w:eastAsia="Times New Roman"/>
                <w:color w:val="000000"/>
              </w:rPr>
              <w:t>, дом №2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по замене дымовой трубы в котельной МОУ </w:t>
            </w:r>
            <w:proofErr w:type="spellStart"/>
            <w:r w:rsidRPr="000E4F33">
              <w:rPr>
                <w:rFonts w:eastAsia="Times New Roman"/>
                <w:color w:val="000000"/>
              </w:rPr>
              <w:t>Галибихинская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СШ, </w:t>
            </w:r>
            <w:proofErr w:type="spellStart"/>
            <w:r w:rsidRPr="000E4F33">
              <w:rPr>
                <w:rFonts w:eastAsia="Times New Roman"/>
                <w:color w:val="000000"/>
              </w:rPr>
              <w:t>д</w:t>
            </w:r>
            <w:proofErr w:type="gramStart"/>
            <w:r w:rsidRPr="000E4F33">
              <w:rPr>
                <w:rFonts w:eastAsia="Times New Roman"/>
                <w:color w:val="000000"/>
              </w:rPr>
              <w:t>.Г</w:t>
            </w:r>
            <w:proofErr w:type="gramEnd"/>
            <w:r w:rsidRPr="000E4F33">
              <w:rPr>
                <w:rFonts w:eastAsia="Times New Roman"/>
                <w:color w:val="000000"/>
              </w:rPr>
              <w:t>алибиха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ул.Школьная</w:t>
            </w:r>
            <w:proofErr w:type="spellEnd"/>
            <w:r w:rsidRPr="000E4F33">
              <w:rPr>
                <w:rFonts w:eastAsia="Times New Roman"/>
                <w:color w:val="000000"/>
              </w:rPr>
              <w:t>, дом №2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Замена дымовой трубы в котельной МКДОУ Воскресенский детский сад№7,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ул.Пролетарская</w:t>
            </w:r>
            <w:proofErr w:type="spellEnd"/>
            <w:r w:rsidRPr="000E4F33">
              <w:rPr>
                <w:rFonts w:eastAsia="Times New Roman"/>
                <w:color w:val="000000"/>
              </w:rPr>
              <w:t>, д.1Г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по замене дымовой трубы в котельной МКДОУ Воскресенский детский сад№7,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ул.Пролетарская</w:t>
            </w:r>
            <w:proofErr w:type="spellEnd"/>
            <w:r w:rsidRPr="000E4F33">
              <w:rPr>
                <w:rFonts w:eastAsia="Times New Roman"/>
                <w:color w:val="000000"/>
              </w:rPr>
              <w:t>, д.1Г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05.2.15.29050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05.2.15.29050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11 761 877,82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44 900,00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Лабораторный контроль качества питьевой воды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лабораторный контроль качества питьевой воды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Лицензирование водопроводных скважин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лицензирование водопроводных скважин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Мероприятия по ликвидации свалок и объектов размещения отходов (в </w:t>
            </w:r>
            <w:proofErr w:type="spellStart"/>
            <w:r w:rsidRPr="000E4F33">
              <w:rPr>
                <w:rFonts w:eastAsia="Times New Roman"/>
                <w:color w:val="000000"/>
              </w:rPr>
              <w:t>т.ч</w:t>
            </w:r>
            <w:proofErr w:type="spellEnd"/>
            <w:r w:rsidRPr="000E4F33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1 027 990,53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мероприятия по ликвидации свалок и объектов размещения отходов (в </w:t>
            </w:r>
            <w:proofErr w:type="spellStart"/>
            <w:r w:rsidRPr="000E4F33">
              <w:rPr>
                <w:rFonts w:eastAsia="Times New Roman"/>
                <w:color w:val="000000"/>
              </w:rPr>
              <w:t>т.ч</w:t>
            </w:r>
            <w:proofErr w:type="spellEnd"/>
            <w:r w:rsidRPr="000E4F33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мероприятия по ликвидации свалок и объектов размещения отходов (в том числе рекультивация)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05.3.03.S2292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79 340,53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05.3.03.S2292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79 340,53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безопасности захоронений сибиреязвенных скотомогильников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44 900,00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05.3.05.73400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44 900,00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05.3.05.73400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44 900,00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Разработка проектной документации на ликвидацию (рекультивацию) свалок отходов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0E4F33">
              <w:rPr>
                <w:rFonts w:eastAsia="Times New Roman"/>
                <w:color w:val="000000"/>
              </w:rPr>
              <w:t>на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0E4F33">
              <w:rPr>
                <w:rFonts w:eastAsia="Times New Roman"/>
                <w:color w:val="000000"/>
              </w:rPr>
              <w:t>разработка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проектной документации на ликвидацию (рекультивацию) свалок отходов, за счет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05.3.06.S2291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05.3.06.S2291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lastRenderedPageBreak/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06.0.00.00000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0E4F33">
              <w:rPr>
                <w:rFonts w:eastAsia="Times New Roman"/>
                <w:b/>
                <w:bCs/>
                <w:color w:val="000000"/>
              </w:rPr>
              <w:t>г.</w:t>
            </w:r>
            <w:proofErr w:type="gramStart"/>
            <w:r w:rsidRPr="000E4F33">
              <w:rPr>
                <w:rFonts w:eastAsia="Times New Roman"/>
                <w:b/>
                <w:bCs/>
                <w:color w:val="000000"/>
              </w:rPr>
              <w:t>г</w:t>
            </w:r>
            <w:proofErr w:type="spellEnd"/>
            <w:proofErr w:type="gramEnd"/>
            <w:r w:rsidRPr="000E4F33">
              <w:rPr>
                <w:rFonts w:eastAsia="Times New Roman"/>
                <w:b/>
                <w:bCs/>
                <w:color w:val="000000"/>
              </w:rPr>
              <w:t>.»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07.0.00.00000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133 423 082,56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89 452 429,27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103 279 465,09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Содержание и ремонт дорог, мостов, мостовых переходов и тротуаров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41 129 808,77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28 142 500,00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(дорожный фонд)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11 830 150,00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15 978 000,00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15 978 000,00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11 020 550,13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15 978 000,00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15 978 000,00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809 599,87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капитальный ремонт и ремонт автомобильных дорог общего пользования местного значения и искусственных сооружений на них </w:t>
            </w:r>
            <w:r w:rsidRPr="000E4F33">
              <w:rPr>
                <w:rFonts w:eastAsia="Times New Roman"/>
                <w:color w:val="000000"/>
              </w:rPr>
              <w:br/>
              <w:t>(дорожный фонд)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13 509 442,77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12 164 500,00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12 164 500,00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13 120 037,77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12 164 500,00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12 164 500,00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389 405,00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спецтехники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07.0.01.05038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980 050,00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07.0.01.05038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980 050,00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капитальный ремонт и ремонт автомобильных дорог общего пользования местного назначения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07.0.01.SД010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14 810 166,00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07.0.01.SД010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14 810 166,00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10 331 596,34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9 476 800,00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10 141 800,00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по выполнению мероприятий по установлению архитектурно-художественного освещения зданий, сооружений, находящихся в муниципальной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07.0.02.05031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59 913,00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07.0.02.05031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59 913,00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уличное освещение (оплата электроэнергии по договору)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07.0.02.05032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9 583 117,34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9 276 800,00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9 276 800,00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07.0.02.05032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9 583 117,34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9 276 800,00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9 276 800,00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ремонт уличного освещения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07.0.02.05033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688 566,00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665 000,00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07.0.02.05033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688 566,00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665 000,00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содержания мест захоронения (ремонт кладбищ, ремонт памятников)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814 171,99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633 400,00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ремонт памятников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07.0.04.05032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410 120,58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07.0.04.05032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410 120,58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гг.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07.0.04.S2650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404 051,41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07.0.04.S2650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404 051,41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07.0.04.S2680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133 400,00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07.0.04.S2680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133 400,00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0E4F33">
              <w:rPr>
                <w:rFonts w:eastAsia="Times New Roman"/>
                <w:color w:val="000000"/>
              </w:rPr>
              <w:lastRenderedPageBreak/>
              <w:t>Содержание и ремонт прочих объектов благоустройства (детские площадки, памятники, пляжи, фонтаны, зоны отдыха, видеонаблюдение, новогодние украшения, прочие) на территории Воскресенского муниципального округа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2 694 321,86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1 958 000,00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0E4F33">
              <w:rPr>
                <w:rFonts w:eastAsia="Times New Roman"/>
                <w:color w:val="000000"/>
              </w:rPr>
              <w:t>Расходы на содержания и ремонт прочих объектов благоустройства (детские площадки, памятники, пляжи, фонтаны, зоны отдыха, видеонаблюдение, новогодние украшения, прочие)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07.0.05.05031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2 694 321,86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1 958 000,00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07.0.05.05031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792 776,10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1 958 000,00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07.0.05.05031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1 901 545,76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Содержания объектов озеленения и цветников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содержание объектов озеленения и цветников (приобретение вазонов, закупка цветов, разбивка клумб и т.д.)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07.0.06.05032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07.0.06.05032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Снос, демонтаж гаражей, сараев расположенных на территории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spellEnd"/>
            <w:r w:rsidRPr="000E4F33">
              <w:rPr>
                <w:rFonts w:eastAsia="Times New Roman"/>
                <w:color w:val="000000"/>
              </w:rPr>
              <w:t>. Воскресенское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95 300,00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по сносу, демонтажу гаражей, сараев расположенных на территории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spellEnd"/>
            <w:r w:rsidRPr="000E4F33">
              <w:rPr>
                <w:rFonts w:eastAsia="Times New Roman"/>
                <w:color w:val="000000"/>
              </w:rPr>
              <w:t>. Воскресенское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95 300,00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31 677,33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63 622,67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142 308,00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142 308,00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142 308,00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Мероприятия по содержанию санитарной очистке территорий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10 273 600,00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10 606 300,00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приобретения бункеров для накопления крупногабаритных отходов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вывоза навалов от мусорных площадок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для соответствия нормам по содержание территории округа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2 000 000,00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2 000 000,00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2 000 000,00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2 000 000,00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на создание (обустройство) контейнерных площадок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07.0.09.S2670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7 818 900,00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7 818 900,00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07.0.09.S2670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7 818 900,00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7 818 900,00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приобретение контейнеров для накопления твердых коммунальных отходов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07.0.09.S2870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587 400,00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07.0.09.S2870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587 400,00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Адресное хозяйство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адресное хозяйство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07.0.10.05031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07.0.10.05031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37 133 524,43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14 215 121,00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реализацию проекта инициативного бюджетирования «Вам решать!»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0,13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14 215 121,00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0,13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14 215 121,00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реализацию проекта инициативного бюджетирования "Вам решать"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37 133 524,30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37 133 524,30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Обработка административных зданий в связи с увеличением случаев ГЛПС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53 300,00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обработку административных зданий в связи с увеличением случаев ГЛПС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07.0.12.05031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53 300,00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07.0.12.05031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53 300,00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МБУ "Благоустройство"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28 601 529,16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15 545 200,00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26 545 200,00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освещения улиц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07.0.16.00591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3 587 126,46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2 883 526,35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3 383 526,35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07.0.16.00591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3 587 126,46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2 883 526,35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3 383 526,35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благоустройства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07.0.16.00592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17 346 122,70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8 673 845,28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16 673 845,28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07.0.16.00592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17 346 122,70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8 673 845,28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16 673 845,28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озеленения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07.0.16.00593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7 668 280,00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3 987 828,37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6 487 828,37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07.0.16.00593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7 668 280,00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3 987 828,37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6 487 828,37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0E4F33">
              <w:rPr>
                <w:rFonts w:eastAsia="Times New Roman"/>
                <w:color w:val="000000"/>
              </w:rPr>
              <w:lastRenderedPageBreak/>
              <w:t>Инициативное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бюджетирование в Воскресенском муниципальном округе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1 210 251,34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1 000 000,00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Проект </w:t>
            </w:r>
            <w:proofErr w:type="gramStart"/>
            <w:r w:rsidRPr="000E4F33">
              <w:rPr>
                <w:rFonts w:eastAsia="Times New Roman"/>
                <w:color w:val="000000"/>
              </w:rPr>
              <w:t>инициативного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бюджетирования "Звезда герою"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Проект </w:t>
            </w:r>
            <w:proofErr w:type="gramStart"/>
            <w:r w:rsidRPr="000E4F33">
              <w:rPr>
                <w:rFonts w:eastAsia="Times New Roman"/>
                <w:color w:val="000000"/>
              </w:rPr>
              <w:t>инициативного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бюджетирования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07.0.17.05035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1 038 891,34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07.0.17.05035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1 038 891,34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9 967 365,67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8 726 648,94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8 783 844,09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336 400,00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содержание общественных пространств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07.2.03.05031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07.2.03.05031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местного бюджета на содержание объектов благоустройства и общественных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07.2.03.S2820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336 400,00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07.2.03.S2820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336 400,00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Ремонт дворовых территорий в Воскресенском муниципальном округе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3 071 100,00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проведение ремонта дворовых территорий в Воскресенском муниципальном округе Нижегородской области за счет средств областного и местного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07.2.14.S2980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3 071 100,00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07.2.14.S2980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1 194 187,67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07.2.14.S2980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1 885 465,60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3 071 100,00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07.2.И</w:t>
            </w:r>
            <w:proofErr w:type="gramStart"/>
            <w:r w:rsidRPr="000E4F33">
              <w:rPr>
                <w:rFonts w:eastAsia="Times New Roman"/>
                <w:color w:val="000000"/>
              </w:rPr>
              <w:t>4</w:t>
            </w:r>
            <w:proofErr w:type="gramEnd"/>
            <w:r w:rsidRPr="000E4F33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5 376 344,09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07.2.И</w:t>
            </w:r>
            <w:proofErr w:type="gramStart"/>
            <w:r w:rsidRPr="000E4F33">
              <w:rPr>
                <w:rFonts w:eastAsia="Times New Roman"/>
                <w:color w:val="000000"/>
              </w:rPr>
              <w:t>4</w:t>
            </w:r>
            <w:proofErr w:type="gramEnd"/>
            <w:r w:rsidRPr="000E4F33">
              <w:rPr>
                <w:rFonts w:eastAsia="Times New Roman"/>
                <w:color w:val="000000"/>
              </w:rPr>
              <w:t>.55550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5 376 344,09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07.2.И</w:t>
            </w:r>
            <w:proofErr w:type="gramStart"/>
            <w:r w:rsidRPr="000E4F33">
              <w:rPr>
                <w:rFonts w:eastAsia="Times New Roman"/>
                <w:color w:val="000000"/>
              </w:rPr>
              <w:t>4</w:t>
            </w:r>
            <w:proofErr w:type="gramEnd"/>
            <w:r w:rsidRPr="000E4F33">
              <w:rPr>
                <w:rFonts w:eastAsia="Times New Roman"/>
                <w:color w:val="000000"/>
              </w:rPr>
              <w:t>.55550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5 376 344,09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«Развитие услуг пассажирского транспорта на территории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08.0.00.00000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9 148 061,00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6 109 500,00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"Улучшение качества транспортного обслуживания населения"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1 023 800,00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Ремонт основных средств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08.1.09.00000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ремонт основных средств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08.1.09.25060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08.1.09.25060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Погашение кредиторской задолженности за ГСМ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08.1.10.00000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погашение кредиторской задолженности за ГСМ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08.1.10.25060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08.1.10.25060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"Сохранение маршрутной сети социальных пассажирских перевозок на территории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6 109 500,00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Оплата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08.2.02.00000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6 109 500,00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оплату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08.2.02.25060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6 109 500,00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08.2.02.25060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6 109 500,00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09.0.00.00000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231 674 223,04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152 219 675,96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167 999 715,26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"Развитие культуры в Воскресенском муниципальном округе"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180 763 194,34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105 040 150,96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118 819 950,10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Развитие библиотечного дела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77 352 763,77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30 350 150,96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30 187 450,10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муниципальных библиотек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27 656 586,50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30 296 175,00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30 133 275,00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23 273 616,29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27 705 200,00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27 705 200,00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4 375 358,50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2 584 475,00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2 421 575,00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4 213,71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3 398,00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6 500,00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09.1.01.74090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1 336 700,00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09.1.01.74090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1 336 700,00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Субсидии на поддержку отрасли культуры (мероприятий по комплектованию книжных фондов муниципальных образований и государственных общедоступных библиотек) за счет средств федерального, областного и местного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09.1.01.L5190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53 806,27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53 975,96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54 175,10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09.1.01.L5190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53 806,27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53 975,96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54 175,10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Расходы на капитальный ремонт (проведение работ по сохранению объекта культурного наследия, благоустройство территории, приобретение оборудования) муниципальных учреждений культуры и муниципальных учреждений </w:t>
            </w:r>
            <w:proofErr w:type="spellStart"/>
            <w:r w:rsidRPr="000E4F33">
              <w:rPr>
                <w:rFonts w:eastAsia="Times New Roman"/>
                <w:color w:val="000000"/>
              </w:rPr>
              <w:t>дополнительног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образования сферы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09.1.01.S2990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33 155 671,00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09.1.01.S2990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33 155 671,00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Региональный проект "Культура для семьи"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09.1.Я5.00000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Субсидии на создание модельных муниципальных библиотек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09.1.Я5.54540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09.1.Я5.54540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Программа "Развитие дополнительного образования в сфере культуры"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17 532 420,75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15 255 300,00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МКОУ "Детская школа искусств"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17 532 420,75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15 255 300,00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15 080 900,00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14 483 900,00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14 483 900,00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2 450 872,75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766 700,00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766 700,00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648,00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4 700,00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Развитие музейного дела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28 876 322,36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23 082 610,00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22 698 710,00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муниципальных музеев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25 391 267,58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6 034 900,00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6 019 900,00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21 017 802,55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4 916 600,00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4 916 600,00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4 329 852,40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1 115 700,00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1 100 700,00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43 612,63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публичный показ музейных предметов, музейных коллекций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09.1.03.41591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3 485 054,78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17 047 710,00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16 678 810,00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09.1.03.41591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3 485 054,78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17 047 710,00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16 678 810,00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Развитие культурно-досуговой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56 860 020,78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36 352 090,00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50 678 490,00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и проведение социально-значимых культурно-досуговых мероприятий для жителей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09.1.04.29086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6 917 422,78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3 200 000,00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09.1.04.29086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3 224 491,37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3 200 000,00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09.1.04.29086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3 692 931,41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обеспечение деятельности муниципальных домов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09.1.04.40590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11 335,00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09.1.04.40590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11 335,00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проведения культурно-массовых мероприятий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09.1.04.40591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48 267 580,00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36 278 490,00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47 478 490,00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09.1.04.40591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48 267 580,00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36 278 490,00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47 478 490,00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приобретение здания и земельного участка, находящегося по адресу Нижегородская область,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0E4F33">
              <w:rPr>
                <w:rFonts w:eastAsia="Times New Roman"/>
                <w:color w:val="000000"/>
              </w:rPr>
              <w:t>ул.Пушкина</w:t>
            </w:r>
            <w:proofErr w:type="spellEnd"/>
            <w:r w:rsidRPr="000E4F33">
              <w:rPr>
                <w:rFonts w:eastAsia="Times New Roman"/>
                <w:color w:val="000000"/>
              </w:rPr>
              <w:t>, д.61, для собственных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09.1.04.40592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990 990,00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09.1.04.40592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990 990,00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проведение текущего ремонта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09.1.04.40593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672 693,00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09.1.04.40593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672 693,00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на обеспечение развития и укрепления материально-технической базы домов культуры в населённых пунктах с числом жителей до 50 тысяч человек за счёт средств федерального,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09.1.04.L4670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09.1.04.L4670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Региональный проект "Развитие искусства и творчества"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09.1.62.00000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Поддержка лучших сельских учреждений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09.1.62.L5192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09.1.62.L5192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"Развитие молодёжной политики в Воскресенском муниципальном округе"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Организация временной и сезонной занятости учащейся молодёжи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09.2.11.29080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09.2.11.29080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Выявление и поддержка способной молодежи по различным направлениям творческой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136 286,00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0E4F33">
              <w:rPr>
                <w:rFonts w:eastAsia="Times New Roman"/>
                <w:color w:val="000000"/>
              </w:rPr>
              <w:t>Фотокросс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0E4F33">
              <w:rPr>
                <w:rFonts w:eastAsia="Times New Roman"/>
                <w:color w:val="000000"/>
              </w:rPr>
              <w:t>фотокросс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Творческие мероприятия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творческие мероприятия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Интеллектуально-развлекательные мероприятия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интеллектуально-развлекательные мероприятия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09.2.23.29080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Пропаганда здорового образа жизни, профилактика асоциального поведения в молодёжной среде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09.2.30.00000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Мероприятия, направленные на пропаганду здорового образа жизни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09.2.31.00000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мероприятия, направленные на пропаганду здорового образа жизни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09.2.31.29080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09.2.31.29080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Увеличение числа молодежи, включенной в социально значимые проекты общественных организаций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09.2.40.00000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Участие молодежи в волонтерской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09.2.42.00000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участие молодежи в волонтерской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09.2.42.29080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09.2.42.29080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Проведение конкурса молодежных инициатив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09.2.43.00000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проведение конкурса молодежных инициатив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09.2.43.29080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09.2.43.29080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Военно-патриотическое воспитание и привлечение молодёжи к участию в работе военно-патриотических клубов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180 051,00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Патриотические акции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патриотические акции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Прочие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09.2.53.29080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«Развитие физической культуры и спорта"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Повышение интереса населения к занятиям физической культурой и спортом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09.3.01.00000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Мероприятия в области спорта и физической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09.3.01.29080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1 535 200,00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09.3.01.29080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09.3.01.29080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1 365 200,00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Спартакиада трудовых коллективов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09.3.01.29081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09.3.01.29081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48 521 678,70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47 179 525,00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49 179 765,16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4 015 282,90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3 823 600,00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3 823 600,00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обеспечение </w:t>
            </w:r>
            <w:proofErr w:type="gramStart"/>
            <w:r w:rsidRPr="000E4F33">
              <w:rPr>
                <w:rFonts w:eastAsia="Times New Roman"/>
                <w:color w:val="000000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4 015 282,90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3 823 600,00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3 823 600,00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3 846 950,12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3 772 700,00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3 772 700,00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166 932,78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50 900,00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44 506 395,80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43 355 925,00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45 356 165,16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44 506 395,80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43 355 925,00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45 356 165,16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43 844 610,80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42 743 330,00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44 743 330,00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661 784,98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612 595,00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612 835,16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0,02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lastRenderedPageBreak/>
              <w:t>Муниципальная программа «Обеспечение жильём молодых семей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10.0.00.00000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1 789 300,00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Подпрограмма "Поддержка в решении жилищной проблемы молодых семей, признанных в установленном </w:t>
            </w:r>
            <w:proofErr w:type="gramStart"/>
            <w:r w:rsidRPr="000E4F33">
              <w:rPr>
                <w:rFonts w:eastAsia="Times New Roman"/>
                <w:color w:val="000000"/>
              </w:rPr>
              <w:t>порядке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нуждающимися в улучшении жилищных условий"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1 789 300,00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первичной финансовой поддержки молодых семей, нуждающихся в жилых помещениях, приобретение (строительство) отдельного благоустроенного жилья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1 789 300,00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10.1.01.L4970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1 789 300,00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10.1.01.L4970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1 789 300,00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0E4F33">
              <w:rPr>
                <w:rFonts w:eastAsia="Times New Roman"/>
                <w:b/>
                <w:bCs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11.0.00.00000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50 032 873,40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40 662 101,00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43 562 102,00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1 843 205,85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721 000,00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907 229,66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Поддержание необходимого количества финансовых сре</w:t>
            </w:r>
            <w:proofErr w:type="gramStart"/>
            <w:r w:rsidRPr="000E4F33">
              <w:rPr>
                <w:rFonts w:eastAsia="Times New Roman"/>
                <w:color w:val="000000"/>
              </w:rPr>
              <w:t>дств в ц</w:t>
            </w:r>
            <w:proofErr w:type="gramEnd"/>
            <w:r w:rsidRPr="000E4F33">
              <w:rPr>
                <w:rFonts w:eastAsia="Times New Roman"/>
                <w:color w:val="000000"/>
              </w:rPr>
              <w:t>елевом финансовом резерве для предупреждения и ликвидации чрезвычайных ситуаций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 (целевой резерв на ГО и ЧС)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11.1.12.25041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11.1.12.25041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Приведение в соответствующий вид укрытий (в количестве 4 шт.) </w:t>
            </w:r>
            <w:proofErr w:type="gramStart"/>
            <w:r w:rsidRPr="000E4F33">
              <w:rPr>
                <w:rFonts w:eastAsia="Times New Roman"/>
                <w:color w:val="000000"/>
              </w:rPr>
              <w:t>согласно ГОСТА</w:t>
            </w:r>
            <w:proofErr w:type="gramEnd"/>
            <w:r w:rsidRPr="000E4F33">
              <w:rPr>
                <w:rFonts w:eastAsia="Times New Roman"/>
                <w:color w:val="000000"/>
              </w:rPr>
              <w:t>, находящихся на балансе администрации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приведение в соответствующий вид укрытий (в количестве 4 шт.) </w:t>
            </w:r>
            <w:proofErr w:type="gramStart"/>
            <w:r w:rsidRPr="000E4F33">
              <w:rPr>
                <w:rFonts w:eastAsia="Times New Roman"/>
                <w:color w:val="000000"/>
              </w:rPr>
              <w:t>согласно ГОСТА</w:t>
            </w:r>
            <w:proofErr w:type="gramEnd"/>
            <w:r w:rsidRPr="000E4F33">
              <w:rPr>
                <w:rFonts w:eastAsia="Times New Roman"/>
                <w:color w:val="000000"/>
              </w:rPr>
              <w:t>, находящихся на балансе администрации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Разработка расчета размера вреда, который может быть причинен жизни, здоровью физических лиц, имуществу физических и юридических лиц, в результате аварии гидротехнического сооружения.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11.1.15.00000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Подготовка населения в области гражданской обороны, защиты населения и территории от чрезвычайных ситуаций на территории Воскресенского муниципального округа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351 257,00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Оснащение учебно-консультационных пунктов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оснащение учебно-консультационных пунктов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Изготовление плакатов, памяток в области гражданской обороны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изготовление плакатов, памяток в области гражданской обороны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Подписка на журнал "Гражданская защита" на 3 месяца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подписку на журнал "Гражданская защита" на 3 месяца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11.1.24.29910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Поддержание в готовности муниципального сегмента региональной автоматизированной системы централизованного оповещения населения Нижегородской области (РАСЦО)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321 000,00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Оплата услуг по обслуживанию каналов передачи данных муниципального сегмента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оплату услуг по обслуживанию каналов передачи данных муниципального сегмента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Оплата услуг по обслуживанию оборудования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165 000,00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оплату услуг по обслуживанию оборудования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165 000,00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165 000,00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Оплата услуг за поставку электроэнергии для оборудования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оплату услуг за поставку электроэнергии для оборудования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Оплата услуг по обслуживанию оборудования КТСО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оплату услуг по обслуживанию оборудования КТСО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11.1.35.29910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11.1.35.29910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Установка дополнительных оконечных устройств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установку дополнительных оконечных устройств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11.1.38.29910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11.1.38.29910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"Обеспечение пожарной безопасности"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39 916 772,55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35 839 302,00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деятельности муниципальной пожарной охраны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39 179 292,41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35 839 302,00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муниципальной пожарной охраны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39 179 292,41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35 839 302,00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34 487 264,58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31 062 501,00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33 062 502,00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4 691 991,42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2 476 800,00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2 776 800,00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36,41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737 480,14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Оборудование минерализованных полос (опашка) вокруг населенных пунктов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оборудование минерализованных полос (опашка) вокруг населенных пунктов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11.2.12.29910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11.2.12.29910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Обеспечение деятельности добровольной пожарной команды (обучение добровольных пожарных)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добровольной пожарной команды (обучение добровольных пожарных)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11.2.14.29910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"Развитие единой дежурно-диспетчерской службы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6 931 800,00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повседневной деятельности ЕДДС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11.3.01.00000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6 931 800,00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ЕДДС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11.3.01.02590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6 931 800,00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11.3.01.02590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6 978 845,00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5 962 300,00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6 362 300,00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11.3.01.02590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1 032 050,00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369 500,00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569 500,00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"О мерах по противодействию терроризму и экстремизму на территории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Приведение антитеррористической защищенности социально значимых объектов (образования, здравоохранения, торговли, культуры, спорта), объектов транспортного комплекса и мест массового пребывания людей в соответствие установленным требованиям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11.4.10.00000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Содержание камеры видеонаблюдения на въезде в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11.4.14.00000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содержание камеры видеонаблюдения на въезде в </w:t>
            </w:r>
            <w:proofErr w:type="spellStart"/>
            <w:r w:rsidRPr="000E4F33">
              <w:rPr>
                <w:rFonts w:eastAsia="Times New Roman"/>
                <w:color w:val="000000"/>
              </w:rPr>
              <w:t>р.п</w:t>
            </w:r>
            <w:proofErr w:type="gramStart"/>
            <w:r w:rsidRPr="000E4F33">
              <w:rPr>
                <w:rFonts w:eastAsia="Times New Roman"/>
                <w:color w:val="000000"/>
              </w:rPr>
              <w:t>.В</w:t>
            </w:r>
            <w:proofErr w:type="gramEnd"/>
            <w:r w:rsidRPr="000E4F33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11.4.14.29910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11.4.14.29910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Проведение мероприятий, направленных на устранение причин, условий и обстоятельств, способствующих распространению идеологии терроризма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11.4.30.00000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Изготовление памяток по профилактическим мерам антитеррористического характера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11.4.31.00000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изготовление памяток по профилактическим мерам антитеррористического характера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11.4.31.29910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11.4.31.29910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«Повышение безопасности дорожного движения в Воскресенском муниципальном округе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Создание системы пропаганды с целью формирования негативного отношения к правонарушителям в сфере дорожного движения, повышение культуры вождения, формирование у детей навыков безопасного поведения на дорогах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Приобретение и распространение среди первоклассников </w:t>
            </w:r>
            <w:proofErr w:type="spellStart"/>
            <w:r w:rsidRPr="000E4F33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детских нарукавных повязок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приобретение и распространение среди первоклассников </w:t>
            </w:r>
            <w:proofErr w:type="spellStart"/>
            <w:r w:rsidRPr="000E4F33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детских нарукавных повязок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Приобретение и распространение среди учащихся образовательных учреждений и населения округа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элементов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Расходы на приобретение и распространение среди учащихся образовательных учреждений и населения округа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элементов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11.5.16.29910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11.5.16.29910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Установка (закрепление) баннеров наружной рекламы по тематике БДД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установку (закрепление) баннеров наружной рекламы по тематике БДД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11.5.17.29910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11.5.17.29910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Изготовление и распространение профилактических листовок по тематике БДД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изготовление и распространение профилактических листовок по тематике БДД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11.5.18.29910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11.5.18.29910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11.5.19.29910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11.5.19.29910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12.0.00.00000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16 821 046,87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18 308 500,00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17 973 800,00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"Развитие сельского хозяйства, пищевой и перерабатывающей промышленности Воскресенского муниципального района" до 2024 года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4 443 378,62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12 954 800,00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12 620 100,00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Развитие производства продукции растениеводства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852 997,00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2 618 700,00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2 612 000,00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12.1.01.73260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761 997,00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1 674 300,00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1 674 300,00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12.1.01.73260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761 997,00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1 674 300,00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1 674 300,00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Поддержка сельскохозяйственного производства по </w:t>
            </w:r>
            <w:proofErr w:type="gramStart"/>
            <w:r w:rsidRPr="000E4F33">
              <w:rPr>
                <w:rFonts w:eastAsia="Times New Roman"/>
                <w:color w:val="000000"/>
              </w:rPr>
              <w:t>отдельным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E4F33">
              <w:rPr>
                <w:rFonts w:eastAsia="Times New Roman"/>
                <w:color w:val="000000"/>
              </w:rPr>
              <w:t>подотраслям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растениеводства и животноводства. Субвенции на возмещение части затрат на поддержку элитного семеноводства за счет средств федерального и областного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12.1.01.R5014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624 800,00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630 200,00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12.1.01.R5014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624 800,00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630 200,00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 w:rsidRPr="000E4F33">
              <w:rPr>
                <w:rFonts w:eastAsia="Times New Roman"/>
                <w:color w:val="000000"/>
              </w:rPr>
              <w:t>отдельным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0E4F33">
              <w:rPr>
                <w:rFonts w:eastAsia="Times New Roman"/>
                <w:color w:val="000000"/>
              </w:rPr>
              <w:t>подотраслям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растениеводства и животноводства. Субвенции на возмещение части затрат на поддержку элитного семеноводства за счет средств областного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12.1.01.А5014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319 600,00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307 500,00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12.1.01.А5014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319 600,00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307 500,00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Развитие производства продукции животноводства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2 640 594,25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4 801 200,00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4 839 600,00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предоставление субсидий на возмещение части затрат на проведение исследований химического состава и качества кормов (сена, силоса)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12.1.02.25074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18 400,00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12.1.02.25074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18 400,00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на поддержку производства молока за счёт средств федерального и областного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12.1.02.R5011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1 336 000,00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1 393 300,00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12.1.02.R5011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1 336 000,00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1 393 300,00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на возмещение части затрат на поддержку племенного животноводства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12.1.02.R5015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1 065 314,25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1 100 300,00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1 147 400,00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12.1.02.R5015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1 065 314,25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1 100 300,00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1 147 400,00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на поддержку производства молока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12.1.02.А5011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898 700,00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12.1.02.А5011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898 700,00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на возмещение части затрат на поддержку племенного животноводства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12.1.02.А5015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1 574 700,00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1 381 800,00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12.1.02.А5015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1 574 700,00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1 381 800,00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Развитие сельскохозяйственного производства (субсидирование части затрат)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541 300,00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развитие сельскохозяйственного производства (субсидирование части затрат)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12.1.04.25070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12.1.04.25070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возмещение части затрат на проведение исследований побочных продуктов животноводства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12.1.04.29091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41 300,00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12.1.04.29091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41 300,00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Обновление парка сельскохозяйственной техники (субсидирование части затрат)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4 330 500,00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возмещение затрат на приобретение оборудования и техники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12.1.07.73220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4 330 500,00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12.1.07.73220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4 330 500,00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Формирование кадрового потенциала АПК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12.1.40.00000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238 500,00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Реализация мер муниципальной поддержки кадрового потенциала АПК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12.1.41.00000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238 500,00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реализацию мер муниципальной поддержки кадрового потенциала АПК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12.1.41.29090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238 500,00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12.1.41.29090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238 500,00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12.1.42.00000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12.1.42.29090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12.1.42.29090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Информационное обслуживание сельскохозяйственных товаропроизводителей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12.1.51.00000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28 200,00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Оплата услуг по договору на предоставление доступа и абонентское обслуживание в Системе "Контур-Экстерн" и справочно-правовом </w:t>
            </w:r>
            <w:proofErr w:type="spellStart"/>
            <w:r w:rsidRPr="000E4F33">
              <w:rPr>
                <w:rFonts w:eastAsia="Times New Roman"/>
                <w:color w:val="000000"/>
              </w:rPr>
              <w:t>вебсервисе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12.1.51.26030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28 200,00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12.1.51.26030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28 200,00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Региональный проект "Вовлечение в оборот и комплексная мелиорация земель сельскохозяйственного назначения"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12.1.64.00000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Подготовка проектов межевания земельных участков и проведение кадастровых работ за счет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12.1.64.L5990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12.1.64.L5990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"Эпизоотическое благополучие"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Управление природно-очаговыми заболеваниями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0E4F33">
              <w:rPr>
                <w:rFonts w:eastAsia="Times New Roman"/>
                <w:color w:val="000000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12.2.01.73310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12.2.01.73310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168 700,00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"Комплексное развитие сельских территорий Воскресенского муниципального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Благоустройство сельских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12.3.02.00000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реализацию мероприятий по благоустройству сельских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12.3.02.Д5767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12.3.02.Д5767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5 185 000,00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реализации Программы и достижение индикаторов Программы (содержание аппарата управления)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12.4.01.00000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5 185 000,00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осуществление государственных полномочий по поддержке сельскохозяйственного производства за счёт средств областного бюджета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12.4.01.73910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5 185 000,00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12.4.01.73910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4 811 261,53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4 814 500,00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4 814 500,00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12.4.01.73910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373 738,47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370 500,00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370 500,00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13.0.00.00000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5 497 843,56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5 210 900,00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5 410 900,00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544 675,00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925 000,00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544 675,00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925 000,00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Формирование земельных участков, в том числе под объектами муниципальной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13.1.02.29005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225 000,00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13.1.02.29005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225 000,00</w:t>
            </w:r>
          </w:p>
        </w:tc>
      </w:tr>
      <w:tr w:rsidR="000E4F33" w:rsidRPr="000E4F33" w:rsidTr="00C17C7B">
        <w:trPr>
          <w:trHeight w:val="379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Проведение технической инвентаризации объектов недвижимого имущества, линейных сооружений, в </w:t>
            </w:r>
            <w:proofErr w:type="spellStart"/>
            <w:r w:rsidRPr="000E4F33">
              <w:rPr>
                <w:rFonts w:eastAsia="Times New Roman"/>
                <w:color w:val="000000"/>
              </w:rPr>
              <w:t>т.ч</w:t>
            </w:r>
            <w:proofErr w:type="spellEnd"/>
            <w:r w:rsidRPr="000E4F33">
              <w:rPr>
                <w:rFonts w:eastAsia="Times New Roman"/>
                <w:color w:val="000000"/>
              </w:rPr>
              <w:t>. имущества казны, изготовление технических планов, постановка на кадастровый учет и государственная регистрация прав, в том числе и для реализации прогнозного плана (программы) приватизации муниципального имущества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13.1.02.29011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128 193,00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13.1.02.29011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128 193,00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Оценка рыночной стоимости объектов муниципальной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13.1.02.29012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166 885,00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13.1.02.29012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166 885,00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4 485 900,00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4 485 900,00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аппарата управления КУМИ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4 485 900,00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4 689 268,56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4 125 000,00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4 325 000,00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263 900,00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160 900,00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160 900,00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14.0.00.00000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19 710 721,81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15 008 000,00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15 307 759,84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2 043 730,55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14 859,84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Управление средствами резервного фонда администрации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14.1.14.00000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Резервный фонд местной администрации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14.1.14.21100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14.1.14.21100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Эффективное управление муниципальным долгом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14.1.20.00000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14 859,84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Своевременное исполнение долговых обязательств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14.1.22.00000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14 859,84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Процентные платежи по муниципальному долгу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14.1.22.27000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14 859,84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14.1.22.27000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14 859,84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"Повышение эффективности бюджетных расходов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Модернизация информационной системы управления муниципальными финансами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14.2.51.00000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Прочие выплаты по обязательствам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14.2.51.92260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14.2.51.92260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"Повышение финансовой грамотности населения Воскресенского муниципального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Финансовое просвещение и информирование населения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14.3.10.00000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Мероприятия по повышению финансовой грамотности в образовательных организациях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14.3.11.00000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проведение мероприятия по повышению финансовой грамотности в образовательных организациях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14.3.11.92260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14.3.11.92260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15 292 900,00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14.4.01.00000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15 292 900,00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аппарата управления финансов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14.4.01.20190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15 292 900,00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14.4.01.20190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16 715 375,26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14 535 100,00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14 835 100,00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14.4.01.20190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802 047,50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457 800,00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457 800,00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предпринимательства в Воскресенском муниципальном округе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15.0.00.00000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3 193 372,00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3 378 900,00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3 378 900,00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Подпрограмма "Формирование благоприятной внешней среды для развития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0E4F33">
              <w:rPr>
                <w:rFonts w:eastAsia="Times New Roman"/>
                <w:color w:val="000000"/>
              </w:rPr>
              <w:t>, малого и среднего предпринимательства"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394 183,00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170 000,00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Проведение окружных конкурсов, мероприятий с предпринимателями и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самозанятыми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округа, представителями органов местного самоуправления, контролирующих органов по вопросам ведения предпринимательской деятельности.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проведение окружных конкурсов, мероприятий с предпринимателями и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самозанятыми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округа, представителями органов местного самоуправления, контролирующих органов по вопросам ведения предпринимательской деятельности.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15.1.03.29130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15.1.03.29130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150 000,00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9 350,00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Предоставление субсидий в целях финансового обеспечения затрат по организации и проведению конференций, расширенных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предоставление субсидий в целях финансового обеспечения затрат по организации и проведению конференций, расширенных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15.1.06.29130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15.1.06.29130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Подпрограмма "Обеспечение доступа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и субъектов малого и среднего предпринимательства к финансово-кредитным ресурсам"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500 000,00</w:t>
            </w:r>
          </w:p>
        </w:tc>
      </w:tr>
      <w:tr w:rsidR="000E4F33" w:rsidRPr="000E4F33" w:rsidTr="00C17C7B">
        <w:trPr>
          <w:trHeight w:val="442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Предоставление субъектам малого и среднего предпринимательства Воскресенского муниципального округа Нижегородской области муниципальной поддержки в виде субсидий в целях финансового обеспечения затрат (возмещения части затрат) в связи с приобретением ими автомагазинов (автолавок) для обеспечения жителей удаленных населенных пунктов товарами первой необходимости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На реализацию мероприятий по обеспечению удаленных населенных пунктов товарами первой необходимости в целях достижения </w:t>
            </w:r>
            <w:proofErr w:type="gramStart"/>
            <w:r w:rsidRPr="000E4F33">
              <w:rPr>
                <w:rFonts w:eastAsia="Times New Roman"/>
                <w:color w:val="000000"/>
              </w:rPr>
              <w:t>результата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по количеству приобретенных автомагазинов (автолавок) субъектами малого и среднего предпринимательства за счет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15.2.01.S2060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15.2.01.S2060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Субсидирование (возмещение) части затрат субъектов предпринимательства и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0E4F33">
              <w:rPr>
                <w:rFonts w:eastAsia="Times New Roman"/>
                <w:color w:val="000000"/>
              </w:rPr>
              <w:t>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15.2.04.00000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субсидирование (возмещение) части затрат субъектов предпринимательства и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0E4F33">
              <w:rPr>
                <w:rFonts w:eastAsia="Times New Roman"/>
                <w:color w:val="000000"/>
              </w:rPr>
              <w:t>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15.2.04.29130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15.2.04.29130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Подпрограмма "Совершенствование и развитие деятельности инфраструктуры поддержки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и предпринимательства</w:t>
            </w:r>
            <w:proofErr w:type="gramStart"/>
            <w:r w:rsidRPr="000E4F33">
              <w:rPr>
                <w:rFonts w:eastAsia="Times New Roman"/>
                <w:color w:val="000000"/>
              </w:rPr>
              <w:t>."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2 508 900,00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Материально-техническое обеспечение АНО "Центр поддержки и развития бизнеса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15.3.03.00000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2 508 900,00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материально-техническое обеспечение АНО "Центр поддержки и развития бизнеса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15.3.03.25080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2 508 900,00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15.3.03.25080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2 508 900,00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Подпрограмма "Обучение и подготовка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0E4F33">
              <w:rPr>
                <w:rFonts w:eastAsia="Times New Roman"/>
                <w:color w:val="000000"/>
              </w:rPr>
              <w:t>, кадров для субъектов малого и среднего предпринимательства и инфраструктуры"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126 721,00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Подготовка видеосюжетов (роликов, фильмов) о развитии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и предпринимательства в округе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15.4.01.00000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0E4F33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на подготовку видеосюжетов (роликов, фильмов) о развитии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и предпринимательства в округе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15.4.01.29130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15.4.01.29130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0E4F33">
              <w:rPr>
                <w:rFonts w:eastAsia="Times New Roman"/>
                <w:color w:val="000000"/>
              </w:rPr>
              <w:lastRenderedPageBreak/>
              <w:t>Софинансирование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мероприятий, семинаров по актуальным вопросам, касающимся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15.4.02.00000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мероприятий, семинаров по актуальным вопросам, касающимся </w:t>
            </w:r>
            <w:proofErr w:type="spellStart"/>
            <w:r w:rsidRPr="000E4F33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15.4.02.29130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15.4.02.29130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«Обеспечение сохранности архивных фондов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17.0.00.00000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390 000,00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296 000,00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306 000,00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"Повышение качества комплектования и хранения архивных документов"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296 000,00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306 000,00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специальных коробок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приобретение специальных коробок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17.1.01.29110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17.1.01.29110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металлических стеллажей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приобретение металлических стеллажей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17.1.02.29110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17.1.02.29110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17.1.03.29110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17.1.03.29110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Приобретение основных средств, оборудования, инструментов:</w:t>
            </w:r>
            <w:r w:rsidRPr="000E4F33">
              <w:rPr>
                <w:rFonts w:eastAsia="Times New Roman"/>
                <w:color w:val="000000"/>
              </w:rPr>
              <w:br/>
              <w:t>- компьютер;- мебель</w:t>
            </w:r>
            <w:proofErr w:type="gramStart"/>
            <w:r w:rsidRPr="000E4F33">
              <w:rPr>
                <w:rFonts w:eastAsia="Times New Roman"/>
                <w:color w:val="000000"/>
              </w:rPr>
              <w:t>;-</w:t>
            </w:r>
            <w:proofErr w:type="gramEnd"/>
            <w:r w:rsidRPr="000E4F33">
              <w:rPr>
                <w:rFonts w:eastAsia="Times New Roman"/>
                <w:color w:val="000000"/>
              </w:rPr>
              <w:t>увлажнитель воздуха;- принтер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приобретение основных средств, оборудования, инструментов:</w:t>
            </w:r>
            <w:r w:rsidRPr="000E4F33">
              <w:rPr>
                <w:rFonts w:eastAsia="Times New Roman"/>
                <w:color w:val="000000"/>
              </w:rPr>
              <w:br/>
              <w:t>- компьютер;- мебель</w:t>
            </w:r>
            <w:proofErr w:type="gramStart"/>
            <w:r w:rsidRPr="000E4F33">
              <w:rPr>
                <w:rFonts w:eastAsia="Times New Roman"/>
                <w:color w:val="000000"/>
              </w:rPr>
              <w:t>;-</w:t>
            </w:r>
            <w:proofErr w:type="gramEnd"/>
            <w:r w:rsidRPr="000E4F33">
              <w:rPr>
                <w:rFonts w:eastAsia="Times New Roman"/>
                <w:color w:val="000000"/>
              </w:rPr>
              <w:t>увлажнитель воздуха;- принтер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17.1.04.29110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17.1.04.29110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Ремонт дел по личному составу, оцифровка ОЦД </w:t>
            </w:r>
            <w:r w:rsidRPr="000E4F33">
              <w:rPr>
                <w:rFonts w:eastAsia="Times New Roman"/>
                <w:color w:val="000000"/>
              </w:rPr>
              <w:br/>
              <w:t>в лаборатории г. Нижний Новгород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ремонт дел по личному составу, оцифровка ОЦД </w:t>
            </w:r>
            <w:r w:rsidRPr="000E4F33">
              <w:rPr>
                <w:rFonts w:eastAsia="Times New Roman"/>
                <w:color w:val="000000"/>
              </w:rPr>
              <w:br/>
              <w:t>в лаборатории г. Нижний Новгород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17.1.05.29110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17.1.05.29110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Подписка журнала "Отечественные архивы"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6 000,00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подписку журнала "Отечественные архивы"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17.1.06.29110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17.1.06.29110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внутреннего и въездного туризма на территории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18.0.00.00000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8 767 800,00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6 873 700,00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Нормативно-правовое и организационно-методическое обеспечение в сфере развития туризма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Формирование устойчивой системы кадрового обеспечения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18.1.08.00000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0E4F33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на формирование устойчивой системы </w:t>
            </w:r>
            <w:proofErr w:type="spellStart"/>
            <w:r w:rsidRPr="000E4F33">
              <w:rPr>
                <w:rFonts w:eastAsia="Times New Roman"/>
                <w:color w:val="000000"/>
              </w:rPr>
              <w:t>кдрового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обеспечения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18.1.08.23180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18.1.08.23180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"Повышение качества туристских услуг, оказываемых субъектами туриндустрии на территории Воскресенского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8 212 860,00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6 873 700,00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МАУ «Природный Парк «Воскресенское </w:t>
            </w:r>
            <w:proofErr w:type="spellStart"/>
            <w:r w:rsidRPr="000E4F33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0E4F33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6 873 700,00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Оказание туристско-информационных услуг МАУ «Природный Парк «Воскресенское </w:t>
            </w:r>
            <w:proofErr w:type="spellStart"/>
            <w:r w:rsidRPr="000E4F33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0E4F33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18.2.01.43590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6 873 700,00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18.2.01.43590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6 873 700,00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Проведение фестиваля «В гости к Владимирскому кренделю» </w:t>
            </w:r>
            <w:proofErr w:type="gramStart"/>
            <w:r w:rsidRPr="000E4F33">
              <w:rPr>
                <w:rFonts w:eastAsia="Times New Roman"/>
                <w:color w:val="000000"/>
              </w:rPr>
              <w:t>в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проведение фестиваля «В гости к Владимирскому кренделю» </w:t>
            </w:r>
            <w:proofErr w:type="gramStart"/>
            <w:r w:rsidRPr="000E4F33">
              <w:rPr>
                <w:rFonts w:eastAsia="Times New Roman"/>
                <w:color w:val="000000"/>
              </w:rPr>
              <w:t>в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18.2.05.23180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18.2.05.23180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Организацию и проведение мероприятия «Крещенская ночь на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0E4F33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организацию и проведение мероприятия «Крещенская ночь на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0E4F33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18.2.08.23180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18.2.08.23180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Организация и проведение мероприятия «Всероссийский фестиваль народных традиций «Град Китеж» </w:t>
            </w:r>
            <w:proofErr w:type="gramStart"/>
            <w:r w:rsidRPr="000E4F33">
              <w:rPr>
                <w:rFonts w:eastAsia="Times New Roman"/>
                <w:color w:val="000000"/>
              </w:rPr>
              <w:t>в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организацию и проведение мероприятия «Всероссийский фестиваль народных традиций «Град Китеж» </w:t>
            </w:r>
            <w:proofErr w:type="gramStart"/>
            <w:r w:rsidRPr="000E4F33">
              <w:rPr>
                <w:rFonts w:eastAsia="Times New Roman"/>
                <w:color w:val="000000"/>
              </w:rPr>
              <w:t>в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18.2.09.23180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18.2.09.23180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Проведение фестиваля активного туризма «День туризма» (</w:t>
            </w:r>
            <w:proofErr w:type="spellStart"/>
            <w:r w:rsidRPr="000E4F33">
              <w:rPr>
                <w:rFonts w:eastAsia="Times New Roman"/>
                <w:color w:val="000000"/>
              </w:rPr>
              <w:t>турслет</w:t>
            </w:r>
            <w:proofErr w:type="spellEnd"/>
            <w:r w:rsidRPr="000E4F33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проведение фестиваля активного туризма «День туризма» (</w:t>
            </w:r>
            <w:proofErr w:type="spellStart"/>
            <w:r w:rsidRPr="000E4F33">
              <w:rPr>
                <w:rFonts w:eastAsia="Times New Roman"/>
                <w:color w:val="000000"/>
              </w:rPr>
              <w:t>турслет</w:t>
            </w:r>
            <w:proofErr w:type="spellEnd"/>
            <w:r w:rsidRPr="000E4F33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18.2.11.23180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18.2.11.23180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Организация мероприятий в сфере волонтерского туризма "Волонтерский абонемент на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и в </w:t>
            </w:r>
            <w:proofErr w:type="spellStart"/>
            <w:r w:rsidRPr="000E4F33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0E4F33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18.2.13.00000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организацию мероприятий в сфере волонтерского туризма "Волонтерский абонемент на </w:t>
            </w:r>
            <w:proofErr w:type="spellStart"/>
            <w:r w:rsidRPr="000E4F33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и в </w:t>
            </w:r>
            <w:proofErr w:type="spellStart"/>
            <w:r w:rsidRPr="000E4F33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0E4F33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18.2.13.23180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18.2.13.23180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"Развитие рекламно-информационной деятельности в сфере туризма"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479 778,00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Проведение презентационных мероприятий (пресс-туров, </w:t>
            </w:r>
            <w:proofErr w:type="spellStart"/>
            <w:r w:rsidRPr="000E4F33">
              <w:rPr>
                <w:rFonts w:eastAsia="Times New Roman"/>
                <w:color w:val="000000"/>
              </w:rPr>
              <w:t>инвест</w:t>
            </w:r>
            <w:proofErr w:type="spellEnd"/>
            <w:r w:rsidRPr="000E4F33">
              <w:rPr>
                <w:rFonts w:eastAsia="Times New Roman"/>
                <w:color w:val="000000"/>
              </w:rPr>
              <w:t>-туров, блог-туров)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Расходы на проведение презентационных мероприятий (пресс-туров, </w:t>
            </w:r>
            <w:proofErr w:type="spellStart"/>
            <w:r w:rsidRPr="000E4F33">
              <w:rPr>
                <w:rFonts w:eastAsia="Times New Roman"/>
                <w:color w:val="000000"/>
              </w:rPr>
              <w:t>инвест</w:t>
            </w:r>
            <w:proofErr w:type="spellEnd"/>
            <w:r w:rsidRPr="000E4F33">
              <w:rPr>
                <w:rFonts w:eastAsia="Times New Roman"/>
                <w:color w:val="000000"/>
              </w:rPr>
              <w:t>-туров, блог-туров)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18.3.01.23180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18.3.01.23180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18.3.03.23180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18.3.03.23180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0E4F33">
              <w:rPr>
                <w:rFonts w:eastAsia="Times New Roman"/>
                <w:color w:val="000000"/>
              </w:rPr>
              <w:t>об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муниципальном округе)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0E4F33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на 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0E4F33">
              <w:rPr>
                <w:rFonts w:eastAsia="Times New Roman"/>
                <w:color w:val="000000"/>
              </w:rPr>
              <w:t>об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муниципальном округе)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18.3.06.23180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18.3.06.23180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«Улучшение условий и охраны труда в Воскресенском муниципальном округе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19.0.00.00000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128 400,00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128 400,00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128 400,00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«Правовое обеспечение охраны труда, информационное обеспечение и пропаганда культуры охраны труда и здорового образа жизни при трудовой деятельности»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Информационное обеспечение и пропаганда культуры охраны труда и здорового образа жизни </w:t>
            </w:r>
            <w:proofErr w:type="gramStart"/>
            <w:r w:rsidRPr="000E4F33">
              <w:rPr>
                <w:rFonts w:eastAsia="Times New Roman"/>
                <w:color w:val="000000"/>
              </w:rPr>
              <w:t>при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трудовой деятельно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19.1.20.00000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42 000,00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19.1.27.00000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19.1.27.29120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19.1.27.29120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19.1.28.00000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19.1.28.29120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19.1.28.29120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Подпрограмма «Обучение и профессиональная подготовка работников по охране труда на основе современных технологий обучения»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Обучение и профессиональная подготовка работников по охране труда на основе современных технологий обучения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19.2.30.00000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Организация обучения по охране труда и проверки </w:t>
            </w:r>
            <w:proofErr w:type="gramStart"/>
            <w:r w:rsidRPr="000E4F33">
              <w:rPr>
                <w:rFonts w:eastAsia="Times New Roman"/>
                <w:color w:val="000000"/>
              </w:rPr>
              <w:t>знаний требований охраны труда руководителей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19.2.31.00000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 xml:space="preserve">Расходы на организацию обучения по охране труда и проверку </w:t>
            </w:r>
            <w:proofErr w:type="gramStart"/>
            <w:r w:rsidRPr="000E4F33">
              <w:rPr>
                <w:rFonts w:eastAsia="Times New Roman"/>
                <w:color w:val="000000"/>
              </w:rPr>
              <w:t>знаний требований охраны труда руководителей</w:t>
            </w:r>
            <w:proofErr w:type="gramEnd"/>
            <w:r w:rsidRPr="000E4F33">
              <w:rPr>
                <w:rFonts w:eastAsia="Times New Roman"/>
                <w:color w:val="000000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19.2.31.29120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19.2.31.29120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Улучшение условий труда и здоровья работников, в том числе проведение специальной оценки условий труда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Улучшение условий труда и здоровья работников, в том числе проведение специальной оценки условий труда.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19.4.40.00000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Проведение специальной оценки условий труда, оценки профессиональных рисков, проведение периодических медицинских осмотров на предприятиях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19.4.43.00000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проведение специальной оценки условий труда, оценку профессиональных рисков, проведение периодических медицинских осмотров на предприятиях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19.4.43.29120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19.4.43.29120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54 400,00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«Обеспечение общественного правопорядка и противодействия преступности в Воскресенском муниципальном округе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20.0.00.00000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Профилактика преступлений и правонарушений на территории Воскресенского муниципального округа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Организация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организацию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20.1.02.29910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20.1.02.29910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Подпрограмма "Комплексные меры противодействия злоупотреблению наркотиками и их незаконному обороту в Воскресенском муниципальном округе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20.2.04.00000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20.2.04.29910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20.2.04.29910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21.0.00.00000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4 882 250,00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3 597 950,00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3 597 950,00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Обеспечение доступа к информации о деятельности органов местного самоуправления и находящихся в их ведении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публикацию статей в газете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21.1.02.25050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21.1.02.25050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14 200,00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Создание условий для развития печатного средства массовой информации Воскресенского муниципального округа - районной газеты "Воскресенская жизнь"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4 868 050,00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3 583 750,00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Радиовещание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21.2.01.25050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21.2.01.25050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Воскресенской телестудии "Живая газета"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21.2.02.25050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21.2.02.25050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21.2.03.S2050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3 583 750,00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21.2.03.S2050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3 583 750,00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77.0.00.00000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120 460 757,68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90 545 680,00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103 094 340,00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120 460 757,68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90 545 680,00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103 094 340,00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76 633 586,03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68 822 880,00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72 449 700,00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77.7.01.01000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6 204 251,15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4 163 700,00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77.7.01.01000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6 204 251,15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4 163 700,00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Руководитель контрольно-счетной комиссии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77.7.01.07000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1 288 800,00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1 249 000,00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1 249 000,00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77.7.01.07000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1 288 800,00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1 249 000,00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1 249 000,00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66 302 734,88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60 572 380,00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64 199 200,00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59 486 455,69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54 314 380,00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57 941 200,00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6 811 478,45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6 254 300,00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6 254 300,00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4 800,74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3 700,00</w:t>
            </w:r>
          </w:p>
        </w:tc>
      </w:tr>
      <w:tr w:rsidR="000E4F33" w:rsidRPr="000E4F33" w:rsidTr="00C17C7B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77.7.01.73920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995 448,17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716 800,00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77.7.01.73920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841 107,45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682 500,00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682 500,00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77.7.01.73920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154 340,72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34 300,00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на исполнение отдельных государственных полномочий по организации и осуществлению деятельности по опеке и попечительству в отношении совершеннолетних граждан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77.7.01.73940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737 471,03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715 800,00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715 800,00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77.7.01.73940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687 672,50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682 500,00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682 500,00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77.7.01.73940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49 798,53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33 300,00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 за счёт средств областного бюджета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77.7.01.73950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1 405 200,00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77.7.01.73950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981 176,15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1 365 100,00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1 365 100,00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77.7.01.73950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123 704,65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40 100,00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22 318 650,42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18 318 900,00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18 918 900,00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22 298 650,42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18 318 900,00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18 918 900,00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11 350 379,17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11 016 900,00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11 616 900,00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10 924 271,25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7 288 000,00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7 288 000,00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24 000,00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14 000,00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77.7.02.40590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77.7.02.40590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2 934 300,00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1 920 400,00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1 899 900,00</w:t>
            </w:r>
          </w:p>
        </w:tc>
      </w:tr>
      <w:tr w:rsidR="000E4F33" w:rsidRPr="000E4F33" w:rsidTr="00C17C7B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77.7.03.51180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1 889 900,00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77.7.03.51180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1 498 246,00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1 498 246,00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1 498 246,00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77.7.03.51180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191 154,00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329 254,00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391 654,00</w:t>
            </w:r>
          </w:p>
        </w:tc>
      </w:tr>
      <w:tr w:rsidR="000E4F33" w:rsidRPr="000E4F33" w:rsidTr="00C17C7B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77.7.03.51200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77.7.03.51200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1 234 700,00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1 234 700,00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18 574 221,23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1 483 500,00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9 825 840,00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за счёт средств резервного фонда Правительства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77.7.04.21000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3 107 830,00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77.7.04.21000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3 107 830,00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за счёт средств фонда на поддержку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Прочие мероприятия в области жилищно-коммунального хозяйства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684 708,42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684 708,42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Борьба с борщевиком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900 000,00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заключение договоров на оказание услуг по поиску и подбору кандидатов на военную службу в Вооруженные Силы Российской Федерации по контракту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на проектно-сметную документацию для строительства теплой стоянки для пожарного автомобиля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 xml:space="preserve">Расходы на выполнение кадастровых работ: </w:t>
            </w:r>
            <w:proofErr w:type="spellStart"/>
            <w:r w:rsidRPr="000E4F33">
              <w:rPr>
                <w:rFonts w:eastAsia="Times New Roman"/>
                <w:color w:val="000000"/>
              </w:rPr>
              <w:t>тех</w:t>
            </w:r>
            <w:proofErr w:type="gramStart"/>
            <w:r w:rsidRPr="000E4F33">
              <w:rPr>
                <w:rFonts w:eastAsia="Times New Roman"/>
                <w:color w:val="000000"/>
              </w:rPr>
              <w:t>.п</w:t>
            </w:r>
            <w:proofErr w:type="gramEnd"/>
            <w:r w:rsidRPr="000E4F33">
              <w:rPr>
                <w:rFonts w:eastAsia="Times New Roman"/>
                <w:color w:val="000000"/>
              </w:rPr>
              <w:t>лан</w:t>
            </w:r>
            <w:proofErr w:type="spellEnd"/>
            <w:r w:rsidRPr="000E4F33">
              <w:rPr>
                <w:rFonts w:eastAsia="Times New Roman"/>
                <w:color w:val="000000"/>
              </w:rPr>
              <w:t xml:space="preserve"> здания пожарного депо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Ежемесячная доплата к пенсиям лицам, замещавшим выборные муниципальные должности и должности муниципальной службы Воскресенского муниципального района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8 342 340,00</w:t>
            </w:r>
          </w:p>
        </w:tc>
      </w:tr>
      <w:tr w:rsidR="000E4F33" w:rsidRPr="000E4F33" w:rsidTr="00C17C7B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77.7.04.29980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8 342 340,00</w:t>
            </w:r>
          </w:p>
        </w:tc>
      </w:tr>
      <w:tr w:rsidR="000E4F33" w:rsidRPr="000E4F33" w:rsidTr="00C17C7B">
        <w:trPr>
          <w:trHeight w:val="2699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Расходы местного бюджета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 за счёт средств областного бюджета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77.7.04.73930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3 500,00</w:t>
            </w:r>
          </w:p>
        </w:tc>
      </w:tr>
      <w:tr w:rsidR="000E4F33" w:rsidRPr="000E4F33" w:rsidTr="00C17C7B">
        <w:trPr>
          <w:trHeight w:val="9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77.7.04.73930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3 500,00</w:t>
            </w:r>
          </w:p>
        </w:tc>
      </w:tr>
      <w:tr w:rsidR="000E4F33" w:rsidRPr="000E4F33" w:rsidTr="00C17C7B">
        <w:trPr>
          <w:trHeight w:val="994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lastRenderedPageBreak/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1 006 199,99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9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906 199,99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</w:tr>
      <w:tr w:rsidR="000E4F33" w:rsidRPr="000E4F33" w:rsidTr="00C17C7B">
        <w:trPr>
          <w:trHeight w:val="417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1 425 344,32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580 000,00</w:t>
            </w:r>
          </w:p>
        </w:tc>
      </w:tr>
      <w:tr w:rsidR="000E4F33" w:rsidRPr="000E4F33" w:rsidTr="00C17C7B">
        <w:trPr>
          <w:trHeight w:val="1022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1 005 344,32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530 000,00</w:t>
            </w:r>
          </w:p>
        </w:tc>
      </w:tr>
      <w:tr w:rsidR="000E4F33" w:rsidRPr="000E4F33" w:rsidTr="00C17C7B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420 000,00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color w:val="000000"/>
              </w:rPr>
            </w:pPr>
            <w:r w:rsidRPr="000E4F33">
              <w:rPr>
                <w:rFonts w:eastAsia="Times New Roman"/>
                <w:color w:val="000000"/>
              </w:rPr>
              <w:t>50 000,00</w:t>
            </w:r>
          </w:p>
        </w:tc>
      </w:tr>
      <w:tr w:rsidR="000E4F33" w:rsidRPr="000E4F33" w:rsidTr="00C17C7B">
        <w:trPr>
          <w:trHeight w:val="31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1 765 492 489,30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1 234 200 787,34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F33" w:rsidRPr="000E4F33" w:rsidRDefault="000E4F33" w:rsidP="000E4F33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0E4F33">
              <w:rPr>
                <w:rFonts w:eastAsia="Times New Roman"/>
                <w:b/>
                <w:bCs/>
                <w:color w:val="000000"/>
              </w:rPr>
              <w:t>1 216 715 191,25</w:t>
            </w:r>
          </w:p>
        </w:tc>
      </w:tr>
    </w:tbl>
    <w:p w:rsidR="007B0BEF" w:rsidRPr="000E4F33" w:rsidRDefault="007B0BEF">
      <w:pPr>
        <w:rPr>
          <w:lang w:val="en-US"/>
        </w:rPr>
      </w:pPr>
      <w:bookmarkStart w:id="0" w:name="_GoBack"/>
      <w:bookmarkEnd w:id="0"/>
    </w:p>
    <w:sectPr w:rsidR="007B0BEF" w:rsidRPr="000E4F33" w:rsidSect="00A541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</w:abstractNum>
  <w:abstractNum w:abstractNumId="3">
    <w:nsid w:val="0D2C797A"/>
    <w:multiLevelType w:val="hybridMultilevel"/>
    <w:tmpl w:val="BAACCD56"/>
    <w:lvl w:ilvl="0" w:tplc="49E2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4AD7"/>
    <w:multiLevelType w:val="multilevel"/>
    <w:tmpl w:val="AEDCC14E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5">
    <w:nsid w:val="123769DB"/>
    <w:multiLevelType w:val="multilevel"/>
    <w:tmpl w:val="1C80AF8C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A47292"/>
    <w:multiLevelType w:val="hybridMultilevel"/>
    <w:tmpl w:val="525E62FC"/>
    <w:lvl w:ilvl="0" w:tplc="7804BBB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5C84189"/>
    <w:multiLevelType w:val="multilevel"/>
    <w:tmpl w:val="F18E8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16382642"/>
    <w:multiLevelType w:val="multilevel"/>
    <w:tmpl w:val="E5A482E2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35D91122"/>
    <w:multiLevelType w:val="multilevel"/>
    <w:tmpl w:val="8F4240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AC67CC3"/>
    <w:multiLevelType w:val="multilevel"/>
    <w:tmpl w:val="C3B8EA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6888053D"/>
    <w:multiLevelType w:val="multilevel"/>
    <w:tmpl w:val="5140690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6BC6104"/>
    <w:multiLevelType w:val="hybridMultilevel"/>
    <w:tmpl w:val="FB9E8B3A"/>
    <w:lvl w:ilvl="0" w:tplc="FD3683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52"/>
    <w:rsid w:val="00001510"/>
    <w:rsid w:val="000023B5"/>
    <w:rsid w:val="00005685"/>
    <w:rsid w:val="0001262B"/>
    <w:rsid w:val="00016ED9"/>
    <w:rsid w:val="000218C7"/>
    <w:rsid w:val="00022C71"/>
    <w:rsid w:val="0002537F"/>
    <w:rsid w:val="00032346"/>
    <w:rsid w:val="00040BFB"/>
    <w:rsid w:val="00045DB1"/>
    <w:rsid w:val="00056288"/>
    <w:rsid w:val="00063027"/>
    <w:rsid w:val="00071F65"/>
    <w:rsid w:val="00084040"/>
    <w:rsid w:val="000949BF"/>
    <w:rsid w:val="00095BED"/>
    <w:rsid w:val="000A1FF1"/>
    <w:rsid w:val="000A331B"/>
    <w:rsid w:val="000A4BB0"/>
    <w:rsid w:val="000A5A03"/>
    <w:rsid w:val="000A6EE0"/>
    <w:rsid w:val="000C3384"/>
    <w:rsid w:val="000C411B"/>
    <w:rsid w:val="000C612D"/>
    <w:rsid w:val="000E2958"/>
    <w:rsid w:val="000E4F33"/>
    <w:rsid w:val="000F02E5"/>
    <w:rsid w:val="000F166F"/>
    <w:rsid w:val="000F3B1F"/>
    <w:rsid w:val="000F4E44"/>
    <w:rsid w:val="0010274D"/>
    <w:rsid w:val="00117D94"/>
    <w:rsid w:val="00120179"/>
    <w:rsid w:val="00123587"/>
    <w:rsid w:val="00126848"/>
    <w:rsid w:val="0013057B"/>
    <w:rsid w:val="0013120B"/>
    <w:rsid w:val="001319F7"/>
    <w:rsid w:val="00134063"/>
    <w:rsid w:val="00134F70"/>
    <w:rsid w:val="00147B27"/>
    <w:rsid w:val="00165CAC"/>
    <w:rsid w:val="001672FD"/>
    <w:rsid w:val="0017088D"/>
    <w:rsid w:val="00172F71"/>
    <w:rsid w:val="00177FD9"/>
    <w:rsid w:val="00197938"/>
    <w:rsid w:val="001A1C9B"/>
    <w:rsid w:val="001B4182"/>
    <w:rsid w:val="001C3E71"/>
    <w:rsid w:val="001D10F7"/>
    <w:rsid w:val="001D5821"/>
    <w:rsid w:val="001D5BF3"/>
    <w:rsid w:val="001D61A2"/>
    <w:rsid w:val="001F7C30"/>
    <w:rsid w:val="0021155D"/>
    <w:rsid w:val="002201B5"/>
    <w:rsid w:val="002228C9"/>
    <w:rsid w:val="0023522B"/>
    <w:rsid w:val="00236377"/>
    <w:rsid w:val="00240C1F"/>
    <w:rsid w:val="00244C37"/>
    <w:rsid w:val="00245976"/>
    <w:rsid w:val="00247E39"/>
    <w:rsid w:val="002576A1"/>
    <w:rsid w:val="00262B59"/>
    <w:rsid w:val="00263779"/>
    <w:rsid w:val="00267EC1"/>
    <w:rsid w:val="0027250B"/>
    <w:rsid w:val="00285A61"/>
    <w:rsid w:val="00287747"/>
    <w:rsid w:val="00287A38"/>
    <w:rsid w:val="00293B42"/>
    <w:rsid w:val="002A1EB8"/>
    <w:rsid w:val="002A73D6"/>
    <w:rsid w:val="002A7F3F"/>
    <w:rsid w:val="002B32FD"/>
    <w:rsid w:val="002B5096"/>
    <w:rsid w:val="002C50F6"/>
    <w:rsid w:val="002C5D7F"/>
    <w:rsid w:val="003030DE"/>
    <w:rsid w:val="003157DF"/>
    <w:rsid w:val="003164F7"/>
    <w:rsid w:val="00317E00"/>
    <w:rsid w:val="00322E09"/>
    <w:rsid w:val="0032607C"/>
    <w:rsid w:val="00333D96"/>
    <w:rsid w:val="0034225E"/>
    <w:rsid w:val="00347046"/>
    <w:rsid w:val="00353E7F"/>
    <w:rsid w:val="00361ECE"/>
    <w:rsid w:val="003640E2"/>
    <w:rsid w:val="00371F3E"/>
    <w:rsid w:val="0037218E"/>
    <w:rsid w:val="0037338C"/>
    <w:rsid w:val="00374DAE"/>
    <w:rsid w:val="00381449"/>
    <w:rsid w:val="00392397"/>
    <w:rsid w:val="003A03B8"/>
    <w:rsid w:val="003A1760"/>
    <w:rsid w:val="003A1CA4"/>
    <w:rsid w:val="003A3D35"/>
    <w:rsid w:val="003A5939"/>
    <w:rsid w:val="003A6A6D"/>
    <w:rsid w:val="003B20B7"/>
    <w:rsid w:val="003B5E39"/>
    <w:rsid w:val="003D03F5"/>
    <w:rsid w:val="003D20ED"/>
    <w:rsid w:val="003D5B3C"/>
    <w:rsid w:val="003E294D"/>
    <w:rsid w:val="003E56E0"/>
    <w:rsid w:val="003E76D1"/>
    <w:rsid w:val="003F0EB8"/>
    <w:rsid w:val="003F1FF7"/>
    <w:rsid w:val="003F4FD1"/>
    <w:rsid w:val="003F66C3"/>
    <w:rsid w:val="00412B0B"/>
    <w:rsid w:val="00420254"/>
    <w:rsid w:val="004413B3"/>
    <w:rsid w:val="00441998"/>
    <w:rsid w:val="004449C4"/>
    <w:rsid w:val="00444C70"/>
    <w:rsid w:val="00451C1E"/>
    <w:rsid w:val="004618EF"/>
    <w:rsid w:val="00462B15"/>
    <w:rsid w:val="00463C7A"/>
    <w:rsid w:val="00465962"/>
    <w:rsid w:val="00472EEA"/>
    <w:rsid w:val="004876A3"/>
    <w:rsid w:val="00490848"/>
    <w:rsid w:val="004A0B8F"/>
    <w:rsid w:val="004A0BD5"/>
    <w:rsid w:val="004A153E"/>
    <w:rsid w:val="004A28F7"/>
    <w:rsid w:val="004A45E3"/>
    <w:rsid w:val="004A7C6B"/>
    <w:rsid w:val="004B666F"/>
    <w:rsid w:val="004D2A3A"/>
    <w:rsid w:val="004F5920"/>
    <w:rsid w:val="00506FA0"/>
    <w:rsid w:val="00514D07"/>
    <w:rsid w:val="005156E3"/>
    <w:rsid w:val="00520593"/>
    <w:rsid w:val="005222B1"/>
    <w:rsid w:val="005266E9"/>
    <w:rsid w:val="00532D8A"/>
    <w:rsid w:val="00532DDC"/>
    <w:rsid w:val="005443E9"/>
    <w:rsid w:val="00545BCC"/>
    <w:rsid w:val="00551635"/>
    <w:rsid w:val="00554042"/>
    <w:rsid w:val="00566323"/>
    <w:rsid w:val="00576783"/>
    <w:rsid w:val="00581746"/>
    <w:rsid w:val="00584254"/>
    <w:rsid w:val="005960C5"/>
    <w:rsid w:val="005A176B"/>
    <w:rsid w:val="005A1C85"/>
    <w:rsid w:val="005A3083"/>
    <w:rsid w:val="005A4790"/>
    <w:rsid w:val="005B425A"/>
    <w:rsid w:val="005B7149"/>
    <w:rsid w:val="005D227D"/>
    <w:rsid w:val="005D68C4"/>
    <w:rsid w:val="005E75A5"/>
    <w:rsid w:val="00615D9C"/>
    <w:rsid w:val="00624008"/>
    <w:rsid w:val="00624E15"/>
    <w:rsid w:val="006372B8"/>
    <w:rsid w:val="00640732"/>
    <w:rsid w:val="0064438B"/>
    <w:rsid w:val="00652CEC"/>
    <w:rsid w:val="00653593"/>
    <w:rsid w:val="00653D8D"/>
    <w:rsid w:val="00654930"/>
    <w:rsid w:val="006607BB"/>
    <w:rsid w:val="00676E48"/>
    <w:rsid w:val="00683F4F"/>
    <w:rsid w:val="00684678"/>
    <w:rsid w:val="006906AF"/>
    <w:rsid w:val="006B5E57"/>
    <w:rsid w:val="006B6C91"/>
    <w:rsid w:val="006C1AE0"/>
    <w:rsid w:val="006D7B75"/>
    <w:rsid w:val="006E0BB0"/>
    <w:rsid w:val="006E2197"/>
    <w:rsid w:val="006F02C9"/>
    <w:rsid w:val="006F075A"/>
    <w:rsid w:val="006F4CF2"/>
    <w:rsid w:val="0071007E"/>
    <w:rsid w:val="00721185"/>
    <w:rsid w:val="00726C87"/>
    <w:rsid w:val="007336CF"/>
    <w:rsid w:val="00735647"/>
    <w:rsid w:val="0074261F"/>
    <w:rsid w:val="00744239"/>
    <w:rsid w:val="007444D3"/>
    <w:rsid w:val="007469EF"/>
    <w:rsid w:val="00746B71"/>
    <w:rsid w:val="007639BD"/>
    <w:rsid w:val="00770A58"/>
    <w:rsid w:val="007760CD"/>
    <w:rsid w:val="007815BA"/>
    <w:rsid w:val="00781B8F"/>
    <w:rsid w:val="007835FB"/>
    <w:rsid w:val="007873A4"/>
    <w:rsid w:val="00796C5C"/>
    <w:rsid w:val="007A5842"/>
    <w:rsid w:val="007B097D"/>
    <w:rsid w:val="007B0BEF"/>
    <w:rsid w:val="007B1B69"/>
    <w:rsid w:val="007C5292"/>
    <w:rsid w:val="007D1686"/>
    <w:rsid w:val="007E2080"/>
    <w:rsid w:val="007E397F"/>
    <w:rsid w:val="007E5C79"/>
    <w:rsid w:val="007E7DD4"/>
    <w:rsid w:val="00816A69"/>
    <w:rsid w:val="00817A3B"/>
    <w:rsid w:val="008300F7"/>
    <w:rsid w:val="0083142C"/>
    <w:rsid w:val="00837C50"/>
    <w:rsid w:val="00840D4E"/>
    <w:rsid w:val="008410E1"/>
    <w:rsid w:val="008466E6"/>
    <w:rsid w:val="00855FE5"/>
    <w:rsid w:val="00862CD4"/>
    <w:rsid w:val="0086484E"/>
    <w:rsid w:val="0086798F"/>
    <w:rsid w:val="0087098A"/>
    <w:rsid w:val="00876BAF"/>
    <w:rsid w:val="00885599"/>
    <w:rsid w:val="00890D8F"/>
    <w:rsid w:val="0089347D"/>
    <w:rsid w:val="00895F84"/>
    <w:rsid w:val="00896C25"/>
    <w:rsid w:val="008A4212"/>
    <w:rsid w:val="008A5E7B"/>
    <w:rsid w:val="008A6DC9"/>
    <w:rsid w:val="008C0E77"/>
    <w:rsid w:val="008E020F"/>
    <w:rsid w:val="008E3CB2"/>
    <w:rsid w:val="008E3F5E"/>
    <w:rsid w:val="008E4F57"/>
    <w:rsid w:val="008E7B4E"/>
    <w:rsid w:val="008E7F95"/>
    <w:rsid w:val="00925B8B"/>
    <w:rsid w:val="0093113D"/>
    <w:rsid w:val="009370F9"/>
    <w:rsid w:val="009503FB"/>
    <w:rsid w:val="0095647A"/>
    <w:rsid w:val="009765A9"/>
    <w:rsid w:val="00982B17"/>
    <w:rsid w:val="0099198B"/>
    <w:rsid w:val="009965F2"/>
    <w:rsid w:val="009B6785"/>
    <w:rsid w:val="009B7DD1"/>
    <w:rsid w:val="009C4C43"/>
    <w:rsid w:val="009C5508"/>
    <w:rsid w:val="009E086C"/>
    <w:rsid w:val="009E157F"/>
    <w:rsid w:val="009E1F44"/>
    <w:rsid w:val="009E40A5"/>
    <w:rsid w:val="009E426D"/>
    <w:rsid w:val="009E4F11"/>
    <w:rsid w:val="009E5C1D"/>
    <w:rsid w:val="009F69E0"/>
    <w:rsid w:val="00A0261F"/>
    <w:rsid w:val="00A042A4"/>
    <w:rsid w:val="00A15CFD"/>
    <w:rsid w:val="00A16605"/>
    <w:rsid w:val="00A24381"/>
    <w:rsid w:val="00A31022"/>
    <w:rsid w:val="00A31B14"/>
    <w:rsid w:val="00A40639"/>
    <w:rsid w:val="00A45C84"/>
    <w:rsid w:val="00A54160"/>
    <w:rsid w:val="00A65A71"/>
    <w:rsid w:val="00A66BE8"/>
    <w:rsid w:val="00A72188"/>
    <w:rsid w:val="00A73504"/>
    <w:rsid w:val="00A74B50"/>
    <w:rsid w:val="00A77932"/>
    <w:rsid w:val="00A87F09"/>
    <w:rsid w:val="00AB333F"/>
    <w:rsid w:val="00AB40AF"/>
    <w:rsid w:val="00AC3FE6"/>
    <w:rsid w:val="00AD460E"/>
    <w:rsid w:val="00AD5649"/>
    <w:rsid w:val="00AE1FF3"/>
    <w:rsid w:val="00AE32AF"/>
    <w:rsid w:val="00AE4A68"/>
    <w:rsid w:val="00AE6B34"/>
    <w:rsid w:val="00AF1A2C"/>
    <w:rsid w:val="00AF501E"/>
    <w:rsid w:val="00AF521C"/>
    <w:rsid w:val="00AF640E"/>
    <w:rsid w:val="00B07368"/>
    <w:rsid w:val="00B10A1A"/>
    <w:rsid w:val="00B14165"/>
    <w:rsid w:val="00B16EC7"/>
    <w:rsid w:val="00B222E2"/>
    <w:rsid w:val="00B23844"/>
    <w:rsid w:val="00B2441B"/>
    <w:rsid w:val="00B35A4A"/>
    <w:rsid w:val="00B374CC"/>
    <w:rsid w:val="00B435E4"/>
    <w:rsid w:val="00B47069"/>
    <w:rsid w:val="00B51E05"/>
    <w:rsid w:val="00B52CB6"/>
    <w:rsid w:val="00B7172E"/>
    <w:rsid w:val="00B753A6"/>
    <w:rsid w:val="00B822B7"/>
    <w:rsid w:val="00B827B8"/>
    <w:rsid w:val="00B83967"/>
    <w:rsid w:val="00B90EB1"/>
    <w:rsid w:val="00BB380A"/>
    <w:rsid w:val="00BC00DC"/>
    <w:rsid w:val="00BF0C3B"/>
    <w:rsid w:val="00BF1901"/>
    <w:rsid w:val="00C05865"/>
    <w:rsid w:val="00C101E0"/>
    <w:rsid w:val="00C14FA7"/>
    <w:rsid w:val="00C15592"/>
    <w:rsid w:val="00C21A99"/>
    <w:rsid w:val="00C244C6"/>
    <w:rsid w:val="00C26801"/>
    <w:rsid w:val="00C26EEC"/>
    <w:rsid w:val="00C413D7"/>
    <w:rsid w:val="00C57073"/>
    <w:rsid w:val="00C57762"/>
    <w:rsid w:val="00C75139"/>
    <w:rsid w:val="00C7544B"/>
    <w:rsid w:val="00C77D50"/>
    <w:rsid w:val="00C8214D"/>
    <w:rsid w:val="00C82FAE"/>
    <w:rsid w:val="00C832EE"/>
    <w:rsid w:val="00C841C7"/>
    <w:rsid w:val="00C85A38"/>
    <w:rsid w:val="00C91695"/>
    <w:rsid w:val="00C9497A"/>
    <w:rsid w:val="00C969F0"/>
    <w:rsid w:val="00CA014D"/>
    <w:rsid w:val="00CB6E1B"/>
    <w:rsid w:val="00CD2853"/>
    <w:rsid w:val="00CD60DB"/>
    <w:rsid w:val="00CE5E6A"/>
    <w:rsid w:val="00CF4787"/>
    <w:rsid w:val="00CF61C1"/>
    <w:rsid w:val="00D0098F"/>
    <w:rsid w:val="00D044D1"/>
    <w:rsid w:val="00D04B5D"/>
    <w:rsid w:val="00D04C67"/>
    <w:rsid w:val="00D15413"/>
    <w:rsid w:val="00D166CE"/>
    <w:rsid w:val="00D206C2"/>
    <w:rsid w:val="00D23120"/>
    <w:rsid w:val="00D265DD"/>
    <w:rsid w:val="00D278DC"/>
    <w:rsid w:val="00D40D21"/>
    <w:rsid w:val="00D4258C"/>
    <w:rsid w:val="00D45ADE"/>
    <w:rsid w:val="00D46E41"/>
    <w:rsid w:val="00D6171E"/>
    <w:rsid w:val="00D6314B"/>
    <w:rsid w:val="00D7227A"/>
    <w:rsid w:val="00D770A9"/>
    <w:rsid w:val="00D77383"/>
    <w:rsid w:val="00D8072D"/>
    <w:rsid w:val="00D8288A"/>
    <w:rsid w:val="00D836AF"/>
    <w:rsid w:val="00D86350"/>
    <w:rsid w:val="00D97300"/>
    <w:rsid w:val="00D9793D"/>
    <w:rsid w:val="00DA77E9"/>
    <w:rsid w:val="00DB21AB"/>
    <w:rsid w:val="00DB24BC"/>
    <w:rsid w:val="00DB5EC1"/>
    <w:rsid w:val="00DB7034"/>
    <w:rsid w:val="00DC2519"/>
    <w:rsid w:val="00DC50BE"/>
    <w:rsid w:val="00DC66AE"/>
    <w:rsid w:val="00DC6C1C"/>
    <w:rsid w:val="00DD43F8"/>
    <w:rsid w:val="00DE574E"/>
    <w:rsid w:val="00DE70CB"/>
    <w:rsid w:val="00DF5FE3"/>
    <w:rsid w:val="00E10E4D"/>
    <w:rsid w:val="00E1182D"/>
    <w:rsid w:val="00E11FA0"/>
    <w:rsid w:val="00E251CF"/>
    <w:rsid w:val="00E273B4"/>
    <w:rsid w:val="00E311C9"/>
    <w:rsid w:val="00E3622E"/>
    <w:rsid w:val="00E37818"/>
    <w:rsid w:val="00E4136C"/>
    <w:rsid w:val="00E47453"/>
    <w:rsid w:val="00E47BAC"/>
    <w:rsid w:val="00E51493"/>
    <w:rsid w:val="00E547CF"/>
    <w:rsid w:val="00E61415"/>
    <w:rsid w:val="00E80014"/>
    <w:rsid w:val="00E901F4"/>
    <w:rsid w:val="00E933ED"/>
    <w:rsid w:val="00EA10F9"/>
    <w:rsid w:val="00EB23A0"/>
    <w:rsid w:val="00EB45D2"/>
    <w:rsid w:val="00EB76C9"/>
    <w:rsid w:val="00EC1487"/>
    <w:rsid w:val="00EC23D6"/>
    <w:rsid w:val="00EC306F"/>
    <w:rsid w:val="00EC41F7"/>
    <w:rsid w:val="00EC5851"/>
    <w:rsid w:val="00ED2839"/>
    <w:rsid w:val="00ED3E96"/>
    <w:rsid w:val="00ED4252"/>
    <w:rsid w:val="00EE4580"/>
    <w:rsid w:val="00EE5F6C"/>
    <w:rsid w:val="00EF0099"/>
    <w:rsid w:val="00F2102A"/>
    <w:rsid w:val="00F32A02"/>
    <w:rsid w:val="00F355E1"/>
    <w:rsid w:val="00F46687"/>
    <w:rsid w:val="00F664AE"/>
    <w:rsid w:val="00F73D7A"/>
    <w:rsid w:val="00F7646B"/>
    <w:rsid w:val="00F768CF"/>
    <w:rsid w:val="00F806CC"/>
    <w:rsid w:val="00F84295"/>
    <w:rsid w:val="00F94080"/>
    <w:rsid w:val="00F942B2"/>
    <w:rsid w:val="00F96B8D"/>
    <w:rsid w:val="00FA10CB"/>
    <w:rsid w:val="00FA39C4"/>
    <w:rsid w:val="00FB367A"/>
    <w:rsid w:val="00FB4CED"/>
    <w:rsid w:val="00FC5739"/>
    <w:rsid w:val="00FC6411"/>
    <w:rsid w:val="00FC6DA8"/>
    <w:rsid w:val="00FD10AA"/>
    <w:rsid w:val="00FF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4252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4252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252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D4252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ED42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D425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ED42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D425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ED42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425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D42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ED42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ED42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D4252"/>
  </w:style>
  <w:style w:type="paragraph" w:styleId="ab">
    <w:name w:val="Normal (Web)"/>
    <w:basedOn w:val="a"/>
    <w:uiPriority w:val="99"/>
    <w:rsid w:val="00ED4252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ED4252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ED425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ED4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ED4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ED4252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ED42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ED4252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ED4252"/>
    <w:rPr>
      <w:rFonts w:ascii="Arial" w:hAnsi="Arial" w:cs="Arial" w:hint="default"/>
      <w:sz w:val="24"/>
    </w:rPr>
  </w:style>
  <w:style w:type="character" w:customStyle="1" w:styleId="WW8Num2z0">
    <w:name w:val="WW8Num2z0"/>
    <w:rsid w:val="00ED4252"/>
  </w:style>
  <w:style w:type="character" w:customStyle="1" w:styleId="WW8Num2z1">
    <w:name w:val="WW8Num2z1"/>
    <w:rsid w:val="00ED4252"/>
  </w:style>
  <w:style w:type="character" w:customStyle="1" w:styleId="WW8Num2z2">
    <w:name w:val="WW8Num2z2"/>
    <w:rsid w:val="00ED4252"/>
  </w:style>
  <w:style w:type="character" w:customStyle="1" w:styleId="WW8Num2z3">
    <w:name w:val="WW8Num2z3"/>
    <w:rsid w:val="00ED4252"/>
  </w:style>
  <w:style w:type="character" w:customStyle="1" w:styleId="WW8Num2z4">
    <w:name w:val="WW8Num2z4"/>
    <w:rsid w:val="00ED4252"/>
  </w:style>
  <w:style w:type="character" w:customStyle="1" w:styleId="WW8Num2z5">
    <w:name w:val="WW8Num2z5"/>
    <w:rsid w:val="00ED4252"/>
  </w:style>
  <w:style w:type="character" w:customStyle="1" w:styleId="WW8Num2z6">
    <w:name w:val="WW8Num2z6"/>
    <w:rsid w:val="00ED4252"/>
  </w:style>
  <w:style w:type="character" w:customStyle="1" w:styleId="WW8Num2z7">
    <w:name w:val="WW8Num2z7"/>
    <w:rsid w:val="00ED4252"/>
  </w:style>
  <w:style w:type="character" w:customStyle="1" w:styleId="WW8Num2z8">
    <w:name w:val="WW8Num2z8"/>
    <w:rsid w:val="00ED4252"/>
  </w:style>
  <w:style w:type="character" w:customStyle="1" w:styleId="WW8Num3z0">
    <w:name w:val="WW8Num3z0"/>
    <w:rsid w:val="00ED4252"/>
    <w:rPr>
      <w:rFonts w:hint="default"/>
    </w:rPr>
  </w:style>
  <w:style w:type="character" w:customStyle="1" w:styleId="WW8Num4z0">
    <w:name w:val="WW8Num4z0"/>
    <w:rsid w:val="00ED4252"/>
    <w:rPr>
      <w:rFonts w:hint="default"/>
      <w:sz w:val="24"/>
    </w:rPr>
  </w:style>
  <w:style w:type="character" w:customStyle="1" w:styleId="WW8Num4z1">
    <w:name w:val="WW8Num4z1"/>
    <w:rsid w:val="00ED4252"/>
  </w:style>
  <w:style w:type="character" w:customStyle="1" w:styleId="WW8Num4z2">
    <w:name w:val="WW8Num4z2"/>
    <w:rsid w:val="00ED4252"/>
  </w:style>
  <w:style w:type="character" w:customStyle="1" w:styleId="WW8Num4z3">
    <w:name w:val="WW8Num4z3"/>
    <w:rsid w:val="00ED4252"/>
  </w:style>
  <w:style w:type="character" w:customStyle="1" w:styleId="WW8Num4z4">
    <w:name w:val="WW8Num4z4"/>
    <w:rsid w:val="00ED4252"/>
  </w:style>
  <w:style w:type="character" w:customStyle="1" w:styleId="WW8Num4z5">
    <w:name w:val="WW8Num4z5"/>
    <w:rsid w:val="00ED4252"/>
  </w:style>
  <w:style w:type="character" w:customStyle="1" w:styleId="WW8Num4z6">
    <w:name w:val="WW8Num4z6"/>
    <w:rsid w:val="00ED4252"/>
  </w:style>
  <w:style w:type="character" w:customStyle="1" w:styleId="WW8Num4z7">
    <w:name w:val="WW8Num4z7"/>
    <w:rsid w:val="00ED4252"/>
  </w:style>
  <w:style w:type="character" w:customStyle="1" w:styleId="WW8Num4z8">
    <w:name w:val="WW8Num4z8"/>
    <w:rsid w:val="00ED4252"/>
  </w:style>
  <w:style w:type="character" w:customStyle="1" w:styleId="WW8Num5z0">
    <w:name w:val="WW8Num5z0"/>
    <w:rsid w:val="00ED4252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ED4252"/>
    <w:rPr>
      <w:rFonts w:hint="default"/>
    </w:rPr>
  </w:style>
  <w:style w:type="character" w:customStyle="1" w:styleId="6">
    <w:name w:val="Основной шрифт абзаца6"/>
    <w:rsid w:val="00ED4252"/>
  </w:style>
  <w:style w:type="character" w:customStyle="1" w:styleId="WW8Num1z2">
    <w:name w:val="WW8Num1z2"/>
    <w:rsid w:val="00ED4252"/>
  </w:style>
  <w:style w:type="character" w:customStyle="1" w:styleId="WW8Num1z3">
    <w:name w:val="WW8Num1z3"/>
    <w:rsid w:val="00ED4252"/>
  </w:style>
  <w:style w:type="character" w:customStyle="1" w:styleId="WW8Num1z4">
    <w:name w:val="WW8Num1z4"/>
    <w:rsid w:val="00ED4252"/>
  </w:style>
  <w:style w:type="character" w:customStyle="1" w:styleId="WW8Num1z5">
    <w:name w:val="WW8Num1z5"/>
    <w:rsid w:val="00ED4252"/>
  </w:style>
  <w:style w:type="character" w:customStyle="1" w:styleId="WW8Num1z6">
    <w:name w:val="WW8Num1z6"/>
    <w:rsid w:val="00ED4252"/>
  </w:style>
  <w:style w:type="character" w:customStyle="1" w:styleId="WW8Num1z7">
    <w:name w:val="WW8Num1z7"/>
    <w:rsid w:val="00ED4252"/>
  </w:style>
  <w:style w:type="character" w:customStyle="1" w:styleId="WW8Num1z8">
    <w:name w:val="WW8Num1z8"/>
    <w:rsid w:val="00ED4252"/>
  </w:style>
  <w:style w:type="character" w:customStyle="1" w:styleId="5">
    <w:name w:val="Основной шрифт абзаца5"/>
    <w:rsid w:val="00ED4252"/>
  </w:style>
  <w:style w:type="character" w:customStyle="1" w:styleId="4">
    <w:name w:val="Основной шрифт абзаца4"/>
    <w:rsid w:val="00ED4252"/>
  </w:style>
  <w:style w:type="character" w:customStyle="1" w:styleId="3">
    <w:name w:val="Основной шрифт абзаца3"/>
    <w:rsid w:val="00ED4252"/>
  </w:style>
  <w:style w:type="character" w:customStyle="1" w:styleId="22">
    <w:name w:val="Основной шрифт абзаца2"/>
    <w:rsid w:val="00ED4252"/>
  </w:style>
  <w:style w:type="character" w:customStyle="1" w:styleId="WW8Num5z1">
    <w:name w:val="WW8Num5z1"/>
    <w:rsid w:val="00ED4252"/>
  </w:style>
  <w:style w:type="character" w:customStyle="1" w:styleId="WW8Num5z2">
    <w:name w:val="WW8Num5z2"/>
    <w:rsid w:val="00ED4252"/>
  </w:style>
  <w:style w:type="character" w:customStyle="1" w:styleId="WW8Num5z3">
    <w:name w:val="WW8Num5z3"/>
    <w:rsid w:val="00ED4252"/>
  </w:style>
  <w:style w:type="character" w:customStyle="1" w:styleId="WW8Num5z4">
    <w:name w:val="WW8Num5z4"/>
    <w:rsid w:val="00ED4252"/>
  </w:style>
  <w:style w:type="character" w:customStyle="1" w:styleId="WW8Num5z5">
    <w:name w:val="WW8Num5z5"/>
    <w:rsid w:val="00ED4252"/>
  </w:style>
  <w:style w:type="character" w:customStyle="1" w:styleId="WW8Num5z6">
    <w:name w:val="WW8Num5z6"/>
    <w:rsid w:val="00ED4252"/>
  </w:style>
  <w:style w:type="character" w:customStyle="1" w:styleId="WW8Num5z7">
    <w:name w:val="WW8Num5z7"/>
    <w:rsid w:val="00ED4252"/>
  </w:style>
  <w:style w:type="character" w:customStyle="1" w:styleId="WW8Num5z8">
    <w:name w:val="WW8Num5z8"/>
    <w:rsid w:val="00ED4252"/>
  </w:style>
  <w:style w:type="character" w:customStyle="1" w:styleId="WW8Num7z0">
    <w:name w:val="WW8Num7z0"/>
    <w:rsid w:val="00ED4252"/>
  </w:style>
  <w:style w:type="character" w:customStyle="1" w:styleId="WW8Num7z1">
    <w:name w:val="WW8Num7z1"/>
    <w:rsid w:val="00ED4252"/>
  </w:style>
  <w:style w:type="character" w:customStyle="1" w:styleId="WW8Num7z2">
    <w:name w:val="WW8Num7z2"/>
    <w:rsid w:val="00ED4252"/>
  </w:style>
  <w:style w:type="character" w:customStyle="1" w:styleId="WW8Num7z3">
    <w:name w:val="WW8Num7z3"/>
    <w:rsid w:val="00ED4252"/>
  </w:style>
  <w:style w:type="character" w:customStyle="1" w:styleId="WW8Num7z4">
    <w:name w:val="WW8Num7z4"/>
    <w:rsid w:val="00ED4252"/>
  </w:style>
  <w:style w:type="character" w:customStyle="1" w:styleId="WW8Num7z5">
    <w:name w:val="WW8Num7z5"/>
    <w:rsid w:val="00ED4252"/>
  </w:style>
  <w:style w:type="character" w:customStyle="1" w:styleId="WW8Num7z6">
    <w:name w:val="WW8Num7z6"/>
    <w:rsid w:val="00ED4252"/>
  </w:style>
  <w:style w:type="character" w:customStyle="1" w:styleId="WW8Num7z7">
    <w:name w:val="WW8Num7z7"/>
    <w:rsid w:val="00ED4252"/>
  </w:style>
  <w:style w:type="character" w:customStyle="1" w:styleId="WW8Num7z8">
    <w:name w:val="WW8Num7z8"/>
    <w:rsid w:val="00ED4252"/>
  </w:style>
  <w:style w:type="character" w:customStyle="1" w:styleId="WW8Num8z0">
    <w:name w:val="WW8Num8z0"/>
    <w:rsid w:val="00ED4252"/>
  </w:style>
  <w:style w:type="character" w:customStyle="1" w:styleId="WW8Num8z1">
    <w:name w:val="WW8Num8z1"/>
    <w:rsid w:val="00ED4252"/>
  </w:style>
  <w:style w:type="character" w:customStyle="1" w:styleId="WW8Num8z2">
    <w:name w:val="WW8Num8z2"/>
    <w:rsid w:val="00ED4252"/>
  </w:style>
  <w:style w:type="character" w:customStyle="1" w:styleId="WW8Num8z3">
    <w:name w:val="WW8Num8z3"/>
    <w:rsid w:val="00ED4252"/>
  </w:style>
  <w:style w:type="character" w:customStyle="1" w:styleId="WW8Num8z4">
    <w:name w:val="WW8Num8z4"/>
    <w:rsid w:val="00ED4252"/>
  </w:style>
  <w:style w:type="character" w:customStyle="1" w:styleId="WW8Num8z5">
    <w:name w:val="WW8Num8z5"/>
    <w:rsid w:val="00ED4252"/>
  </w:style>
  <w:style w:type="character" w:customStyle="1" w:styleId="WW8Num8z6">
    <w:name w:val="WW8Num8z6"/>
    <w:rsid w:val="00ED4252"/>
  </w:style>
  <w:style w:type="character" w:customStyle="1" w:styleId="WW8Num8z7">
    <w:name w:val="WW8Num8z7"/>
    <w:rsid w:val="00ED4252"/>
  </w:style>
  <w:style w:type="character" w:customStyle="1" w:styleId="WW8Num8z8">
    <w:name w:val="WW8Num8z8"/>
    <w:rsid w:val="00ED4252"/>
  </w:style>
  <w:style w:type="character" w:customStyle="1" w:styleId="WW8Num9z0">
    <w:name w:val="WW8Num9z0"/>
    <w:rsid w:val="00ED4252"/>
  </w:style>
  <w:style w:type="character" w:customStyle="1" w:styleId="WW8Num9z1">
    <w:name w:val="WW8Num9z1"/>
    <w:rsid w:val="00ED4252"/>
  </w:style>
  <w:style w:type="character" w:customStyle="1" w:styleId="WW8Num9z2">
    <w:name w:val="WW8Num9z2"/>
    <w:rsid w:val="00ED4252"/>
  </w:style>
  <w:style w:type="character" w:customStyle="1" w:styleId="WW8Num9z3">
    <w:name w:val="WW8Num9z3"/>
    <w:rsid w:val="00ED4252"/>
  </w:style>
  <w:style w:type="character" w:customStyle="1" w:styleId="WW8Num9z4">
    <w:name w:val="WW8Num9z4"/>
    <w:rsid w:val="00ED4252"/>
  </w:style>
  <w:style w:type="character" w:customStyle="1" w:styleId="WW8Num9z5">
    <w:name w:val="WW8Num9z5"/>
    <w:rsid w:val="00ED4252"/>
  </w:style>
  <w:style w:type="character" w:customStyle="1" w:styleId="WW8Num9z6">
    <w:name w:val="WW8Num9z6"/>
    <w:rsid w:val="00ED4252"/>
  </w:style>
  <w:style w:type="character" w:customStyle="1" w:styleId="WW8Num9z7">
    <w:name w:val="WW8Num9z7"/>
    <w:rsid w:val="00ED4252"/>
  </w:style>
  <w:style w:type="character" w:customStyle="1" w:styleId="WW8Num9z8">
    <w:name w:val="WW8Num9z8"/>
    <w:rsid w:val="00ED4252"/>
  </w:style>
  <w:style w:type="character" w:customStyle="1" w:styleId="WW8Num10z0">
    <w:name w:val="WW8Num10z0"/>
    <w:rsid w:val="00ED4252"/>
  </w:style>
  <w:style w:type="character" w:customStyle="1" w:styleId="WW8Num10z1">
    <w:name w:val="WW8Num10z1"/>
    <w:rsid w:val="00ED4252"/>
  </w:style>
  <w:style w:type="character" w:customStyle="1" w:styleId="WW8Num10z2">
    <w:name w:val="WW8Num10z2"/>
    <w:rsid w:val="00ED4252"/>
  </w:style>
  <w:style w:type="character" w:customStyle="1" w:styleId="WW8Num10z3">
    <w:name w:val="WW8Num10z3"/>
    <w:rsid w:val="00ED4252"/>
  </w:style>
  <w:style w:type="character" w:customStyle="1" w:styleId="WW8Num10z4">
    <w:name w:val="WW8Num10z4"/>
    <w:rsid w:val="00ED4252"/>
  </w:style>
  <w:style w:type="character" w:customStyle="1" w:styleId="WW8Num10z5">
    <w:name w:val="WW8Num10z5"/>
    <w:rsid w:val="00ED4252"/>
  </w:style>
  <w:style w:type="character" w:customStyle="1" w:styleId="WW8Num10z6">
    <w:name w:val="WW8Num10z6"/>
    <w:rsid w:val="00ED4252"/>
  </w:style>
  <w:style w:type="character" w:customStyle="1" w:styleId="WW8Num10z7">
    <w:name w:val="WW8Num10z7"/>
    <w:rsid w:val="00ED4252"/>
  </w:style>
  <w:style w:type="character" w:customStyle="1" w:styleId="WW8Num10z8">
    <w:name w:val="WW8Num10z8"/>
    <w:rsid w:val="00ED4252"/>
  </w:style>
  <w:style w:type="character" w:customStyle="1" w:styleId="WW8Num11z0">
    <w:name w:val="WW8Num11z0"/>
    <w:rsid w:val="00ED4252"/>
  </w:style>
  <w:style w:type="character" w:customStyle="1" w:styleId="WW8Num11z2">
    <w:name w:val="WW8Num11z2"/>
    <w:rsid w:val="00ED4252"/>
  </w:style>
  <w:style w:type="character" w:customStyle="1" w:styleId="WW8Num11z3">
    <w:name w:val="WW8Num11z3"/>
    <w:rsid w:val="00ED4252"/>
  </w:style>
  <w:style w:type="character" w:customStyle="1" w:styleId="WW8Num11z4">
    <w:name w:val="WW8Num11z4"/>
    <w:rsid w:val="00ED4252"/>
  </w:style>
  <w:style w:type="character" w:customStyle="1" w:styleId="WW8Num11z5">
    <w:name w:val="WW8Num11z5"/>
    <w:rsid w:val="00ED4252"/>
  </w:style>
  <w:style w:type="character" w:customStyle="1" w:styleId="WW8Num11z6">
    <w:name w:val="WW8Num11z6"/>
    <w:rsid w:val="00ED4252"/>
  </w:style>
  <w:style w:type="character" w:customStyle="1" w:styleId="WW8Num11z7">
    <w:name w:val="WW8Num11z7"/>
    <w:rsid w:val="00ED4252"/>
  </w:style>
  <w:style w:type="character" w:customStyle="1" w:styleId="WW8Num11z8">
    <w:name w:val="WW8Num11z8"/>
    <w:rsid w:val="00ED4252"/>
  </w:style>
  <w:style w:type="character" w:customStyle="1" w:styleId="WW8Num12z0">
    <w:name w:val="WW8Num12z0"/>
    <w:rsid w:val="00ED4252"/>
  </w:style>
  <w:style w:type="character" w:customStyle="1" w:styleId="WW8Num12z1">
    <w:name w:val="WW8Num12z1"/>
    <w:rsid w:val="00ED4252"/>
  </w:style>
  <w:style w:type="character" w:customStyle="1" w:styleId="WW8Num12z2">
    <w:name w:val="WW8Num12z2"/>
    <w:rsid w:val="00ED4252"/>
  </w:style>
  <w:style w:type="character" w:customStyle="1" w:styleId="WW8Num12z3">
    <w:name w:val="WW8Num12z3"/>
    <w:rsid w:val="00ED4252"/>
  </w:style>
  <w:style w:type="character" w:customStyle="1" w:styleId="WW8Num12z4">
    <w:name w:val="WW8Num12z4"/>
    <w:rsid w:val="00ED4252"/>
  </w:style>
  <w:style w:type="character" w:customStyle="1" w:styleId="WW8Num12z5">
    <w:name w:val="WW8Num12z5"/>
    <w:rsid w:val="00ED4252"/>
  </w:style>
  <w:style w:type="character" w:customStyle="1" w:styleId="WW8Num12z6">
    <w:name w:val="WW8Num12z6"/>
    <w:rsid w:val="00ED4252"/>
  </w:style>
  <w:style w:type="character" w:customStyle="1" w:styleId="WW8Num12z7">
    <w:name w:val="WW8Num12z7"/>
    <w:rsid w:val="00ED4252"/>
  </w:style>
  <w:style w:type="character" w:customStyle="1" w:styleId="WW8Num12z8">
    <w:name w:val="WW8Num12z8"/>
    <w:rsid w:val="00ED4252"/>
  </w:style>
  <w:style w:type="character" w:customStyle="1" w:styleId="WW8Num13z0">
    <w:name w:val="WW8Num13z0"/>
    <w:rsid w:val="00ED4252"/>
  </w:style>
  <w:style w:type="character" w:customStyle="1" w:styleId="WW8Num13z2">
    <w:name w:val="WW8Num13z2"/>
    <w:rsid w:val="00ED4252"/>
  </w:style>
  <w:style w:type="character" w:customStyle="1" w:styleId="WW8Num13z3">
    <w:name w:val="WW8Num13z3"/>
    <w:rsid w:val="00ED4252"/>
  </w:style>
  <w:style w:type="character" w:customStyle="1" w:styleId="WW8Num13z4">
    <w:name w:val="WW8Num13z4"/>
    <w:rsid w:val="00ED4252"/>
  </w:style>
  <w:style w:type="character" w:customStyle="1" w:styleId="WW8Num13z5">
    <w:name w:val="WW8Num13z5"/>
    <w:rsid w:val="00ED4252"/>
  </w:style>
  <w:style w:type="character" w:customStyle="1" w:styleId="WW8Num13z6">
    <w:name w:val="WW8Num13z6"/>
    <w:rsid w:val="00ED4252"/>
  </w:style>
  <w:style w:type="character" w:customStyle="1" w:styleId="WW8Num13z7">
    <w:name w:val="WW8Num13z7"/>
    <w:rsid w:val="00ED4252"/>
  </w:style>
  <w:style w:type="character" w:customStyle="1" w:styleId="WW8Num13z8">
    <w:name w:val="WW8Num13z8"/>
    <w:rsid w:val="00ED4252"/>
  </w:style>
  <w:style w:type="character" w:customStyle="1" w:styleId="WW8Num14z0">
    <w:name w:val="WW8Num14z0"/>
    <w:rsid w:val="00ED4252"/>
  </w:style>
  <w:style w:type="character" w:customStyle="1" w:styleId="WW8Num14z2">
    <w:name w:val="WW8Num14z2"/>
    <w:rsid w:val="00ED4252"/>
  </w:style>
  <w:style w:type="character" w:customStyle="1" w:styleId="WW8Num14z3">
    <w:name w:val="WW8Num14z3"/>
    <w:rsid w:val="00ED4252"/>
  </w:style>
  <w:style w:type="character" w:customStyle="1" w:styleId="WW8Num14z4">
    <w:name w:val="WW8Num14z4"/>
    <w:rsid w:val="00ED4252"/>
  </w:style>
  <w:style w:type="character" w:customStyle="1" w:styleId="WW8Num14z5">
    <w:name w:val="WW8Num14z5"/>
    <w:rsid w:val="00ED4252"/>
  </w:style>
  <w:style w:type="character" w:customStyle="1" w:styleId="WW8Num14z6">
    <w:name w:val="WW8Num14z6"/>
    <w:rsid w:val="00ED4252"/>
  </w:style>
  <w:style w:type="character" w:customStyle="1" w:styleId="WW8Num14z7">
    <w:name w:val="WW8Num14z7"/>
    <w:rsid w:val="00ED4252"/>
  </w:style>
  <w:style w:type="character" w:customStyle="1" w:styleId="WW8Num14z8">
    <w:name w:val="WW8Num14z8"/>
    <w:rsid w:val="00ED4252"/>
  </w:style>
  <w:style w:type="character" w:customStyle="1" w:styleId="WW8Num15z0">
    <w:name w:val="WW8Num15z0"/>
    <w:rsid w:val="00ED4252"/>
  </w:style>
  <w:style w:type="character" w:customStyle="1" w:styleId="WW8Num15z1">
    <w:name w:val="WW8Num15z1"/>
    <w:rsid w:val="00ED4252"/>
  </w:style>
  <w:style w:type="character" w:customStyle="1" w:styleId="WW8Num15z2">
    <w:name w:val="WW8Num15z2"/>
    <w:rsid w:val="00ED4252"/>
  </w:style>
  <w:style w:type="character" w:customStyle="1" w:styleId="WW8Num15z3">
    <w:name w:val="WW8Num15z3"/>
    <w:rsid w:val="00ED4252"/>
  </w:style>
  <w:style w:type="character" w:customStyle="1" w:styleId="WW8Num15z4">
    <w:name w:val="WW8Num15z4"/>
    <w:rsid w:val="00ED4252"/>
  </w:style>
  <w:style w:type="character" w:customStyle="1" w:styleId="WW8Num15z5">
    <w:name w:val="WW8Num15z5"/>
    <w:rsid w:val="00ED4252"/>
  </w:style>
  <w:style w:type="character" w:customStyle="1" w:styleId="WW8Num15z6">
    <w:name w:val="WW8Num15z6"/>
    <w:rsid w:val="00ED4252"/>
  </w:style>
  <w:style w:type="character" w:customStyle="1" w:styleId="WW8Num15z7">
    <w:name w:val="WW8Num15z7"/>
    <w:rsid w:val="00ED4252"/>
  </w:style>
  <w:style w:type="character" w:customStyle="1" w:styleId="WW8Num15z8">
    <w:name w:val="WW8Num15z8"/>
    <w:rsid w:val="00ED4252"/>
  </w:style>
  <w:style w:type="character" w:customStyle="1" w:styleId="WW8Num16z0">
    <w:name w:val="WW8Num16z0"/>
    <w:rsid w:val="00ED4252"/>
  </w:style>
  <w:style w:type="character" w:customStyle="1" w:styleId="WW8Num16z2">
    <w:name w:val="WW8Num16z2"/>
    <w:rsid w:val="00ED4252"/>
  </w:style>
  <w:style w:type="character" w:customStyle="1" w:styleId="WW8Num16z3">
    <w:name w:val="WW8Num16z3"/>
    <w:rsid w:val="00ED4252"/>
  </w:style>
  <w:style w:type="character" w:customStyle="1" w:styleId="WW8Num16z4">
    <w:name w:val="WW8Num16z4"/>
    <w:rsid w:val="00ED4252"/>
  </w:style>
  <w:style w:type="character" w:customStyle="1" w:styleId="WW8Num16z5">
    <w:name w:val="WW8Num16z5"/>
    <w:rsid w:val="00ED4252"/>
  </w:style>
  <w:style w:type="character" w:customStyle="1" w:styleId="WW8Num16z6">
    <w:name w:val="WW8Num16z6"/>
    <w:rsid w:val="00ED4252"/>
  </w:style>
  <w:style w:type="character" w:customStyle="1" w:styleId="WW8Num16z7">
    <w:name w:val="WW8Num16z7"/>
    <w:rsid w:val="00ED4252"/>
  </w:style>
  <w:style w:type="character" w:customStyle="1" w:styleId="WW8Num16z8">
    <w:name w:val="WW8Num16z8"/>
    <w:rsid w:val="00ED4252"/>
  </w:style>
  <w:style w:type="character" w:customStyle="1" w:styleId="WW8Num17z0">
    <w:name w:val="WW8Num17z0"/>
    <w:rsid w:val="00ED4252"/>
  </w:style>
  <w:style w:type="character" w:customStyle="1" w:styleId="WW8Num17z1">
    <w:name w:val="WW8Num17z1"/>
    <w:rsid w:val="00ED4252"/>
  </w:style>
  <w:style w:type="character" w:customStyle="1" w:styleId="WW8Num17z2">
    <w:name w:val="WW8Num17z2"/>
    <w:rsid w:val="00ED4252"/>
  </w:style>
  <w:style w:type="character" w:customStyle="1" w:styleId="WW8Num17z3">
    <w:name w:val="WW8Num17z3"/>
    <w:rsid w:val="00ED4252"/>
  </w:style>
  <w:style w:type="character" w:customStyle="1" w:styleId="WW8Num17z4">
    <w:name w:val="WW8Num17z4"/>
    <w:rsid w:val="00ED4252"/>
  </w:style>
  <w:style w:type="character" w:customStyle="1" w:styleId="WW8Num17z5">
    <w:name w:val="WW8Num17z5"/>
    <w:rsid w:val="00ED4252"/>
  </w:style>
  <w:style w:type="character" w:customStyle="1" w:styleId="WW8Num17z6">
    <w:name w:val="WW8Num17z6"/>
    <w:rsid w:val="00ED4252"/>
  </w:style>
  <w:style w:type="character" w:customStyle="1" w:styleId="WW8Num17z7">
    <w:name w:val="WW8Num17z7"/>
    <w:rsid w:val="00ED4252"/>
  </w:style>
  <w:style w:type="character" w:customStyle="1" w:styleId="WW8Num17z8">
    <w:name w:val="WW8Num17z8"/>
    <w:rsid w:val="00ED4252"/>
  </w:style>
  <w:style w:type="character" w:customStyle="1" w:styleId="WW8Num18z0">
    <w:name w:val="WW8Num18z0"/>
    <w:rsid w:val="00ED4252"/>
  </w:style>
  <w:style w:type="character" w:customStyle="1" w:styleId="WW8Num18z1">
    <w:name w:val="WW8Num18z1"/>
    <w:rsid w:val="00ED4252"/>
  </w:style>
  <w:style w:type="character" w:customStyle="1" w:styleId="WW8Num18z2">
    <w:name w:val="WW8Num18z2"/>
    <w:rsid w:val="00ED4252"/>
  </w:style>
  <w:style w:type="character" w:customStyle="1" w:styleId="WW8Num18z3">
    <w:name w:val="WW8Num18z3"/>
    <w:rsid w:val="00ED4252"/>
  </w:style>
  <w:style w:type="character" w:customStyle="1" w:styleId="WW8Num18z4">
    <w:name w:val="WW8Num18z4"/>
    <w:rsid w:val="00ED4252"/>
  </w:style>
  <w:style w:type="character" w:customStyle="1" w:styleId="WW8Num18z5">
    <w:name w:val="WW8Num18z5"/>
    <w:rsid w:val="00ED4252"/>
  </w:style>
  <w:style w:type="character" w:customStyle="1" w:styleId="WW8Num18z6">
    <w:name w:val="WW8Num18z6"/>
    <w:rsid w:val="00ED4252"/>
  </w:style>
  <w:style w:type="character" w:customStyle="1" w:styleId="WW8Num18z7">
    <w:name w:val="WW8Num18z7"/>
    <w:rsid w:val="00ED4252"/>
  </w:style>
  <w:style w:type="character" w:customStyle="1" w:styleId="WW8Num18z8">
    <w:name w:val="WW8Num18z8"/>
    <w:rsid w:val="00ED4252"/>
  </w:style>
  <w:style w:type="character" w:customStyle="1" w:styleId="WW8Num19z0">
    <w:name w:val="WW8Num19z0"/>
    <w:rsid w:val="00ED4252"/>
  </w:style>
  <w:style w:type="character" w:customStyle="1" w:styleId="WW8Num19z1">
    <w:name w:val="WW8Num19z1"/>
    <w:rsid w:val="00ED4252"/>
  </w:style>
  <w:style w:type="character" w:customStyle="1" w:styleId="WW8Num19z2">
    <w:name w:val="WW8Num19z2"/>
    <w:rsid w:val="00ED4252"/>
  </w:style>
  <w:style w:type="character" w:customStyle="1" w:styleId="WW8Num19z3">
    <w:name w:val="WW8Num19z3"/>
    <w:rsid w:val="00ED4252"/>
  </w:style>
  <w:style w:type="character" w:customStyle="1" w:styleId="WW8Num19z4">
    <w:name w:val="WW8Num19z4"/>
    <w:rsid w:val="00ED4252"/>
  </w:style>
  <w:style w:type="character" w:customStyle="1" w:styleId="WW8Num19z5">
    <w:name w:val="WW8Num19z5"/>
    <w:rsid w:val="00ED4252"/>
  </w:style>
  <w:style w:type="character" w:customStyle="1" w:styleId="WW8Num19z6">
    <w:name w:val="WW8Num19z6"/>
    <w:rsid w:val="00ED4252"/>
  </w:style>
  <w:style w:type="character" w:customStyle="1" w:styleId="WW8Num19z7">
    <w:name w:val="WW8Num19z7"/>
    <w:rsid w:val="00ED4252"/>
  </w:style>
  <w:style w:type="character" w:customStyle="1" w:styleId="WW8Num19z8">
    <w:name w:val="WW8Num19z8"/>
    <w:rsid w:val="00ED4252"/>
  </w:style>
  <w:style w:type="character" w:customStyle="1" w:styleId="WW8Num20z0">
    <w:name w:val="WW8Num20z0"/>
    <w:rsid w:val="00ED4252"/>
  </w:style>
  <w:style w:type="character" w:customStyle="1" w:styleId="WW8Num20z1">
    <w:name w:val="WW8Num20z1"/>
    <w:rsid w:val="00ED4252"/>
  </w:style>
  <w:style w:type="character" w:customStyle="1" w:styleId="WW8Num20z2">
    <w:name w:val="WW8Num20z2"/>
    <w:rsid w:val="00ED4252"/>
  </w:style>
  <w:style w:type="character" w:customStyle="1" w:styleId="WW8Num20z3">
    <w:name w:val="WW8Num20z3"/>
    <w:rsid w:val="00ED4252"/>
  </w:style>
  <w:style w:type="character" w:customStyle="1" w:styleId="WW8Num20z4">
    <w:name w:val="WW8Num20z4"/>
    <w:rsid w:val="00ED4252"/>
  </w:style>
  <w:style w:type="character" w:customStyle="1" w:styleId="WW8Num20z5">
    <w:name w:val="WW8Num20z5"/>
    <w:rsid w:val="00ED4252"/>
  </w:style>
  <w:style w:type="character" w:customStyle="1" w:styleId="WW8Num20z6">
    <w:name w:val="WW8Num20z6"/>
    <w:rsid w:val="00ED4252"/>
  </w:style>
  <w:style w:type="character" w:customStyle="1" w:styleId="WW8Num20z7">
    <w:name w:val="WW8Num20z7"/>
    <w:rsid w:val="00ED4252"/>
  </w:style>
  <w:style w:type="character" w:customStyle="1" w:styleId="WW8Num20z8">
    <w:name w:val="WW8Num20z8"/>
    <w:rsid w:val="00ED4252"/>
  </w:style>
  <w:style w:type="character" w:customStyle="1" w:styleId="WW8Num21z0">
    <w:name w:val="WW8Num21z0"/>
    <w:rsid w:val="00ED4252"/>
  </w:style>
  <w:style w:type="character" w:customStyle="1" w:styleId="WW8Num21z2">
    <w:name w:val="WW8Num21z2"/>
    <w:rsid w:val="00ED4252"/>
  </w:style>
  <w:style w:type="character" w:customStyle="1" w:styleId="WW8Num21z3">
    <w:name w:val="WW8Num21z3"/>
    <w:rsid w:val="00ED4252"/>
  </w:style>
  <w:style w:type="character" w:customStyle="1" w:styleId="WW8Num21z4">
    <w:name w:val="WW8Num21z4"/>
    <w:rsid w:val="00ED4252"/>
  </w:style>
  <w:style w:type="character" w:customStyle="1" w:styleId="WW8Num21z5">
    <w:name w:val="WW8Num21z5"/>
    <w:rsid w:val="00ED4252"/>
  </w:style>
  <w:style w:type="character" w:customStyle="1" w:styleId="WW8Num21z6">
    <w:name w:val="WW8Num21z6"/>
    <w:rsid w:val="00ED4252"/>
  </w:style>
  <w:style w:type="character" w:customStyle="1" w:styleId="WW8Num21z7">
    <w:name w:val="WW8Num21z7"/>
    <w:rsid w:val="00ED4252"/>
  </w:style>
  <w:style w:type="character" w:customStyle="1" w:styleId="WW8Num21z8">
    <w:name w:val="WW8Num21z8"/>
    <w:rsid w:val="00ED4252"/>
  </w:style>
  <w:style w:type="character" w:customStyle="1" w:styleId="WW8Num22z0">
    <w:name w:val="WW8Num22z0"/>
    <w:rsid w:val="00ED4252"/>
  </w:style>
  <w:style w:type="character" w:customStyle="1" w:styleId="WW8Num22z1">
    <w:name w:val="WW8Num22z1"/>
    <w:rsid w:val="00ED4252"/>
  </w:style>
  <w:style w:type="character" w:customStyle="1" w:styleId="WW8Num22z2">
    <w:name w:val="WW8Num22z2"/>
    <w:rsid w:val="00ED4252"/>
  </w:style>
  <w:style w:type="character" w:customStyle="1" w:styleId="WW8Num22z3">
    <w:name w:val="WW8Num22z3"/>
    <w:rsid w:val="00ED4252"/>
  </w:style>
  <w:style w:type="character" w:customStyle="1" w:styleId="WW8Num22z4">
    <w:name w:val="WW8Num22z4"/>
    <w:rsid w:val="00ED4252"/>
  </w:style>
  <w:style w:type="character" w:customStyle="1" w:styleId="WW8Num22z5">
    <w:name w:val="WW8Num22z5"/>
    <w:rsid w:val="00ED4252"/>
  </w:style>
  <w:style w:type="character" w:customStyle="1" w:styleId="WW8Num22z6">
    <w:name w:val="WW8Num22z6"/>
    <w:rsid w:val="00ED4252"/>
  </w:style>
  <w:style w:type="character" w:customStyle="1" w:styleId="WW8Num22z7">
    <w:name w:val="WW8Num22z7"/>
    <w:rsid w:val="00ED4252"/>
  </w:style>
  <w:style w:type="character" w:customStyle="1" w:styleId="WW8Num22z8">
    <w:name w:val="WW8Num22z8"/>
    <w:rsid w:val="00ED4252"/>
  </w:style>
  <w:style w:type="character" w:customStyle="1" w:styleId="WW8Num23z0">
    <w:name w:val="WW8Num23z0"/>
    <w:rsid w:val="00ED4252"/>
  </w:style>
  <w:style w:type="character" w:customStyle="1" w:styleId="WW8Num23z2">
    <w:name w:val="WW8Num23z2"/>
    <w:rsid w:val="00ED4252"/>
  </w:style>
  <w:style w:type="character" w:customStyle="1" w:styleId="WW8Num23z3">
    <w:name w:val="WW8Num23z3"/>
    <w:rsid w:val="00ED4252"/>
  </w:style>
  <w:style w:type="character" w:customStyle="1" w:styleId="WW8Num23z4">
    <w:name w:val="WW8Num23z4"/>
    <w:rsid w:val="00ED4252"/>
  </w:style>
  <w:style w:type="character" w:customStyle="1" w:styleId="WW8Num23z5">
    <w:name w:val="WW8Num23z5"/>
    <w:rsid w:val="00ED4252"/>
  </w:style>
  <w:style w:type="character" w:customStyle="1" w:styleId="WW8Num23z6">
    <w:name w:val="WW8Num23z6"/>
    <w:rsid w:val="00ED4252"/>
  </w:style>
  <w:style w:type="character" w:customStyle="1" w:styleId="WW8Num23z7">
    <w:name w:val="WW8Num23z7"/>
    <w:rsid w:val="00ED4252"/>
  </w:style>
  <w:style w:type="character" w:customStyle="1" w:styleId="WW8Num23z8">
    <w:name w:val="WW8Num23z8"/>
    <w:rsid w:val="00ED4252"/>
  </w:style>
  <w:style w:type="character" w:customStyle="1" w:styleId="WW8Num24z0">
    <w:name w:val="WW8Num24z0"/>
    <w:rsid w:val="00ED4252"/>
  </w:style>
  <w:style w:type="character" w:customStyle="1" w:styleId="WW8Num24z1">
    <w:name w:val="WW8Num24z1"/>
    <w:rsid w:val="00ED4252"/>
  </w:style>
  <w:style w:type="character" w:customStyle="1" w:styleId="WW8Num24z2">
    <w:name w:val="WW8Num24z2"/>
    <w:rsid w:val="00ED4252"/>
  </w:style>
  <w:style w:type="character" w:customStyle="1" w:styleId="WW8Num24z3">
    <w:name w:val="WW8Num24z3"/>
    <w:rsid w:val="00ED4252"/>
  </w:style>
  <w:style w:type="character" w:customStyle="1" w:styleId="WW8Num24z4">
    <w:name w:val="WW8Num24z4"/>
    <w:rsid w:val="00ED4252"/>
  </w:style>
  <w:style w:type="character" w:customStyle="1" w:styleId="WW8Num24z5">
    <w:name w:val="WW8Num24z5"/>
    <w:rsid w:val="00ED4252"/>
  </w:style>
  <w:style w:type="character" w:customStyle="1" w:styleId="WW8Num24z6">
    <w:name w:val="WW8Num24z6"/>
    <w:rsid w:val="00ED4252"/>
  </w:style>
  <w:style w:type="character" w:customStyle="1" w:styleId="WW8Num24z7">
    <w:name w:val="WW8Num24z7"/>
    <w:rsid w:val="00ED4252"/>
  </w:style>
  <w:style w:type="character" w:customStyle="1" w:styleId="WW8Num24z8">
    <w:name w:val="WW8Num24z8"/>
    <w:rsid w:val="00ED4252"/>
  </w:style>
  <w:style w:type="character" w:customStyle="1" w:styleId="WW8Num25z0">
    <w:name w:val="WW8Num25z0"/>
    <w:rsid w:val="00ED4252"/>
  </w:style>
  <w:style w:type="character" w:customStyle="1" w:styleId="WW8Num26z0">
    <w:name w:val="WW8Num26z0"/>
    <w:rsid w:val="00ED4252"/>
  </w:style>
  <w:style w:type="character" w:customStyle="1" w:styleId="WW8Num26z1">
    <w:name w:val="WW8Num26z1"/>
    <w:rsid w:val="00ED4252"/>
  </w:style>
  <w:style w:type="character" w:customStyle="1" w:styleId="WW8Num26z2">
    <w:name w:val="WW8Num26z2"/>
    <w:rsid w:val="00ED4252"/>
  </w:style>
  <w:style w:type="character" w:customStyle="1" w:styleId="WW8Num26z3">
    <w:name w:val="WW8Num26z3"/>
    <w:rsid w:val="00ED4252"/>
  </w:style>
  <w:style w:type="character" w:customStyle="1" w:styleId="WW8Num26z4">
    <w:name w:val="WW8Num26z4"/>
    <w:rsid w:val="00ED4252"/>
  </w:style>
  <w:style w:type="character" w:customStyle="1" w:styleId="WW8Num26z5">
    <w:name w:val="WW8Num26z5"/>
    <w:rsid w:val="00ED4252"/>
  </w:style>
  <w:style w:type="character" w:customStyle="1" w:styleId="WW8Num26z6">
    <w:name w:val="WW8Num26z6"/>
    <w:rsid w:val="00ED4252"/>
  </w:style>
  <w:style w:type="character" w:customStyle="1" w:styleId="WW8Num26z7">
    <w:name w:val="WW8Num26z7"/>
    <w:rsid w:val="00ED4252"/>
  </w:style>
  <w:style w:type="character" w:customStyle="1" w:styleId="WW8Num26z8">
    <w:name w:val="WW8Num26z8"/>
    <w:rsid w:val="00ED4252"/>
  </w:style>
  <w:style w:type="character" w:customStyle="1" w:styleId="12">
    <w:name w:val="Основной шрифт абзаца1"/>
    <w:rsid w:val="00ED4252"/>
  </w:style>
  <w:style w:type="character" w:styleId="af">
    <w:name w:val="Hyperlink"/>
    <w:uiPriority w:val="99"/>
    <w:rsid w:val="00ED4252"/>
    <w:rPr>
      <w:color w:val="0000FF"/>
      <w:u w:val="single"/>
    </w:rPr>
  </w:style>
  <w:style w:type="character" w:styleId="af0">
    <w:name w:val="FollowedHyperlink"/>
    <w:uiPriority w:val="99"/>
    <w:rsid w:val="00ED4252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ED4252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ED4252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ED4252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ED4252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ED4252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ED4252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ED4252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ED42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ED42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ED42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ED4252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ED4252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ED42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ED42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ED42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ED42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ED42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ED42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ED42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ED42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ED4252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ED42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ED4252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ED425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ED425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ED4252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ED42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ED42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ED4252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ED42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ED425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ED425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ED425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ED425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ED42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ED4252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ED42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ED4252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ED42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ED42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ED42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ED4252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ED4252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ED4252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ED4252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ED42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ED4252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ED4252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ED4252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ED4252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ED4252"/>
  </w:style>
  <w:style w:type="numbering" w:customStyle="1" w:styleId="25">
    <w:name w:val="Нет списка2"/>
    <w:next w:val="a2"/>
    <w:uiPriority w:val="99"/>
    <w:semiHidden/>
    <w:unhideWhenUsed/>
    <w:rsid w:val="00ED4252"/>
  </w:style>
  <w:style w:type="paragraph" w:customStyle="1" w:styleId="xl136">
    <w:name w:val="xl136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ED42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ED42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ED4252"/>
  </w:style>
  <w:style w:type="numbering" w:customStyle="1" w:styleId="42">
    <w:name w:val="Нет списка4"/>
    <w:next w:val="a2"/>
    <w:uiPriority w:val="99"/>
    <w:semiHidden/>
    <w:unhideWhenUsed/>
    <w:rsid w:val="00ED4252"/>
  </w:style>
  <w:style w:type="numbering" w:customStyle="1" w:styleId="52">
    <w:name w:val="Нет списка5"/>
    <w:next w:val="a2"/>
    <w:uiPriority w:val="99"/>
    <w:semiHidden/>
    <w:unhideWhenUsed/>
    <w:rsid w:val="00ED4252"/>
  </w:style>
  <w:style w:type="paragraph" w:customStyle="1" w:styleId="xl142">
    <w:name w:val="xl142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ED42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ED4252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ED4252"/>
  </w:style>
  <w:style w:type="paragraph" w:customStyle="1" w:styleId="xl191">
    <w:name w:val="xl191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ED4252"/>
  </w:style>
  <w:style w:type="paragraph" w:customStyle="1" w:styleId="xl192">
    <w:name w:val="xl192"/>
    <w:basedOn w:val="a"/>
    <w:rsid w:val="00ED425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ED42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ED4252"/>
    <w:rPr>
      <w:b/>
      <w:bCs/>
    </w:rPr>
  </w:style>
  <w:style w:type="character" w:styleId="af9">
    <w:name w:val="Intense Emphasis"/>
    <w:uiPriority w:val="21"/>
    <w:qFormat/>
    <w:rsid w:val="00ED4252"/>
    <w:rPr>
      <w:i/>
      <w:iCs/>
      <w:color w:val="5B9BD5"/>
    </w:rPr>
  </w:style>
  <w:style w:type="character" w:styleId="afa">
    <w:name w:val="Subtle Emphasis"/>
    <w:uiPriority w:val="19"/>
    <w:qFormat/>
    <w:rsid w:val="00ED4252"/>
    <w:rPr>
      <w:i/>
      <w:iCs/>
      <w:color w:val="404040"/>
    </w:rPr>
  </w:style>
  <w:style w:type="character" w:styleId="afb">
    <w:name w:val="Subtle Reference"/>
    <w:uiPriority w:val="31"/>
    <w:qFormat/>
    <w:rsid w:val="00ED4252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ED4252"/>
  </w:style>
  <w:style w:type="paragraph" w:styleId="afc">
    <w:name w:val="Body Text First Indent"/>
    <w:basedOn w:val="ac"/>
    <w:link w:val="afd"/>
    <w:uiPriority w:val="99"/>
    <w:semiHidden/>
    <w:unhideWhenUsed/>
    <w:rsid w:val="00ED4252"/>
    <w:pPr>
      <w:spacing w:after="0"/>
      <w:ind w:firstLine="360"/>
    </w:pPr>
    <w:rPr>
      <w:rFonts w:ascii="Times New Roman" w:eastAsia="Calibri" w:hAnsi="Times New Roman"/>
      <w:szCs w:val="24"/>
    </w:rPr>
  </w:style>
  <w:style w:type="character" w:customStyle="1" w:styleId="afd">
    <w:name w:val="Красная строка Знак"/>
    <w:basedOn w:val="ad"/>
    <w:link w:val="afc"/>
    <w:uiPriority w:val="99"/>
    <w:semiHidden/>
    <w:rsid w:val="00ED4252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9">
    <w:name w:val="Нет списка9"/>
    <w:next w:val="a2"/>
    <w:uiPriority w:val="99"/>
    <w:semiHidden/>
    <w:unhideWhenUsed/>
    <w:rsid w:val="00D86350"/>
  </w:style>
  <w:style w:type="numbering" w:customStyle="1" w:styleId="110">
    <w:name w:val="Нет списка11"/>
    <w:next w:val="a2"/>
    <w:uiPriority w:val="99"/>
    <w:semiHidden/>
    <w:unhideWhenUsed/>
    <w:rsid w:val="00D86350"/>
  </w:style>
  <w:style w:type="numbering" w:customStyle="1" w:styleId="111">
    <w:name w:val="Нет списка111"/>
    <w:next w:val="a2"/>
    <w:uiPriority w:val="99"/>
    <w:semiHidden/>
    <w:unhideWhenUsed/>
    <w:rsid w:val="00D86350"/>
  </w:style>
  <w:style w:type="numbering" w:customStyle="1" w:styleId="211">
    <w:name w:val="Нет списка21"/>
    <w:next w:val="a2"/>
    <w:uiPriority w:val="99"/>
    <w:semiHidden/>
    <w:unhideWhenUsed/>
    <w:rsid w:val="00D86350"/>
  </w:style>
  <w:style w:type="numbering" w:customStyle="1" w:styleId="310">
    <w:name w:val="Нет списка31"/>
    <w:next w:val="a2"/>
    <w:uiPriority w:val="99"/>
    <w:semiHidden/>
    <w:unhideWhenUsed/>
    <w:rsid w:val="00D86350"/>
  </w:style>
  <w:style w:type="numbering" w:customStyle="1" w:styleId="410">
    <w:name w:val="Нет списка41"/>
    <w:next w:val="a2"/>
    <w:uiPriority w:val="99"/>
    <w:semiHidden/>
    <w:unhideWhenUsed/>
    <w:rsid w:val="00D86350"/>
  </w:style>
  <w:style w:type="numbering" w:customStyle="1" w:styleId="510">
    <w:name w:val="Нет списка51"/>
    <w:next w:val="a2"/>
    <w:uiPriority w:val="99"/>
    <w:semiHidden/>
    <w:unhideWhenUsed/>
    <w:rsid w:val="00D86350"/>
  </w:style>
  <w:style w:type="numbering" w:customStyle="1" w:styleId="610">
    <w:name w:val="Нет списка61"/>
    <w:next w:val="a2"/>
    <w:uiPriority w:val="99"/>
    <w:semiHidden/>
    <w:unhideWhenUsed/>
    <w:rsid w:val="00D86350"/>
  </w:style>
  <w:style w:type="numbering" w:customStyle="1" w:styleId="71">
    <w:name w:val="Нет списка71"/>
    <w:next w:val="a2"/>
    <w:uiPriority w:val="99"/>
    <w:semiHidden/>
    <w:unhideWhenUsed/>
    <w:rsid w:val="00D86350"/>
  </w:style>
  <w:style w:type="numbering" w:customStyle="1" w:styleId="81">
    <w:name w:val="Нет списка81"/>
    <w:next w:val="a2"/>
    <w:uiPriority w:val="99"/>
    <w:semiHidden/>
    <w:unhideWhenUsed/>
    <w:rsid w:val="00D86350"/>
  </w:style>
  <w:style w:type="numbering" w:customStyle="1" w:styleId="91">
    <w:name w:val="Нет списка91"/>
    <w:next w:val="a2"/>
    <w:uiPriority w:val="99"/>
    <w:semiHidden/>
    <w:unhideWhenUsed/>
    <w:rsid w:val="00D86350"/>
  </w:style>
  <w:style w:type="numbering" w:customStyle="1" w:styleId="120">
    <w:name w:val="Нет списка12"/>
    <w:next w:val="a2"/>
    <w:uiPriority w:val="99"/>
    <w:semiHidden/>
    <w:unhideWhenUsed/>
    <w:rsid w:val="00D86350"/>
  </w:style>
  <w:style w:type="numbering" w:customStyle="1" w:styleId="2110">
    <w:name w:val="Нет списка211"/>
    <w:next w:val="a2"/>
    <w:uiPriority w:val="99"/>
    <w:semiHidden/>
    <w:unhideWhenUsed/>
    <w:rsid w:val="00D86350"/>
  </w:style>
  <w:style w:type="numbering" w:customStyle="1" w:styleId="311">
    <w:name w:val="Нет списка311"/>
    <w:next w:val="a2"/>
    <w:uiPriority w:val="99"/>
    <w:semiHidden/>
    <w:unhideWhenUsed/>
    <w:rsid w:val="00D86350"/>
  </w:style>
  <w:style w:type="numbering" w:customStyle="1" w:styleId="411">
    <w:name w:val="Нет списка411"/>
    <w:next w:val="a2"/>
    <w:uiPriority w:val="99"/>
    <w:semiHidden/>
    <w:unhideWhenUsed/>
    <w:rsid w:val="00D86350"/>
  </w:style>
  <w:style w:type="numbering" w:customStyle="1" w:styleId="511">
    <w:name w:val="Нет списка511"/>
    <w:next w:val="a2"/>
    <w:uiPriority w:val="99"/>
    <w:semiHidden/>
    <w:unhideWhenUsed/>
    <w:rsid w:val="00D86350"/>
  </w:style>
  <w:style w:type="numbering" w:customStyle="1" w:styleId="611">
    <w:name w:val="Нет списка611"/>
    <w:next w:val="a2"/>
    <w:uiPriority w:val="99"/>
    <w:semiHidden/>
    <w:unhideWhenUsed/>
    <w:rsid w:val="00D86350"/>
  </w:style>
  <w:style w:type="numbering" w:customStyle="1" w:styleId="711">
    <w:name w:val="Нет списка711"/>
    <w:next w:val="a2"/>
    <w:uiPriority w:val="99"/>
    <w:semiHidden/>
    <w:unhideWhenUsed/>
    <w:rsid w:val="00D86350"/>
  </w:style>
  <w:style w:type="numbering" w:customStyle="1" w:styleId="811">
    <w:name w:val="Нет списка811"/>
    <w:next w:val="a2"/>
    <w:uiPriority w:val="99"/>
    <w:semiHidden/>
    <w:unhideWhenUsed/>
    <w:rsid w:val="00D86350"/>
  </w:style>
  <w:style w:type="numbering" w:customStyle="1" w:styleId="100">
    <w:name w:val="Нет списка10"/>
    <w:next w:val="a2"/>
    <w:uiPriority w:val="99"/>
    <w:semiHidden/>
    <w:unhideWhenUsed/>
    <w:rsid w:val="00A54160"/>
  </w:style>
  <w:style w:type="numbering" w:customStyle="1" w:styleId="130">
    <w:name w:val="Нет списка13"/>
    <w:next w:val="a2"/>
    <w:uiPriority w:val="99"/>
    <w:semiHidden/>
    <w:unhideWhenUsed/>
    <w:rsid w:val="00A54160"/>
  </w:style>
  <w:style w:type="numbering" w:customStyle="1" w:styleId="112">
    <w:name w:val="Нет списка112"/>
    <w:next w:val="a2"/>
    <w:uiPriority w:val="99"/>
    <w:semiHidden/>
    <w:unhideWhenUsed/>
    <w:rsid w:val="00A54160"/>
  </w:style>
  <w:style w:type="numbering" w:customStyle="1" w:styleId="220">
    <w:name w:val="Нет списка22"/>
    <w:next w:val="a2"/>
    <w:uiPriority w:val="99"/>
    <w:semiHidden/>
    <w:unhideWhenUsed/>
    <w:rsid w:val="00A54160"/>
  </w:style>
  <w:style w:type="numbering" w:customStyle="1" w:styleId="320">
    <w:name w:val="Нет списка32"/>
    <w:next w:val="a2"/>
    <w:uiPriority w:val="99"/>
    <w:semiHidden/>
    <w:unhideWhenUsed/>
    <w:rsid w:val="00A54160"/>
  </w:style>
  <w:style w:type="numbering" w:customStyle="1" w:styleId="420">
    <w:name w:val="Нет списка42"/>
    <w:next w:val="a2"/>
    <w:uiPriority w:val="99"/>
    <w:semiHidden/>
    <w:unhideWhenUsed/>
    <w:rsid w:val="00A54160"/>
  </w:style>
  <w:style w:type="numbering" w:customStyle="1" w:styleId="520">
    <w:name w:val="Нет списка52"/>
    <w:next w:val="a2"/>
    <w:uiPriority w:val="99"/>
    <w:semiHidden/>
    <w:unhideWhenUsed/>
    <w:rsid w:val="00A54160"/>
  </w:style>
  <w:style w:type="numbering" w:customStyle="1" w:styleId="62">
    <w:name w:val="Нет списка62"/>
    <w:next w:val="a2"/>
    <w:uiPriority w:val="99"/>
    <w:semiHidden/>
    <w:unhideWhenUsed/>
    <w:rsid w:val="00A54160"/>
  </w:style>
  <w:style w:type="numbering" w:customStyle="1" w:styleId="72">
    <w:name w:val="Нет списка72"/>
    <w:next w:val="a2"/>
    <w:uiPriority w:val="99"/>
    <w:semiHidden/>
    <w:unhideWhenUsed/>
    <w:rsid w:val="00A54160"/>
  </w:style>
  <w:style w:type="numbering" w:customStyle="1" w:styleId="82">
    <w:name w:val="Нет списка82"/>
    <w:next w:val="a2"/>
    <w:uiPriority w:val="99"/>
    <w:semiHidden/>
    <w:unhideWhenUsed/>
    <w:rsid w:val="00A54160"/>
  </w:style>
  <w:style w:type="numbering" w:customStyle="1" w:styleId="140">
    <w:name w:val="Нет списка14"/>
    <w:next w:val="a2"/>
    <w:uiPriority w:val="99"/>
    <w:semiHidden/>
    <w:unhideWhenUsed/>
    <w:rsid w:val="0013120B"/>
  </w:style>
  <w:style w:type="numbering" w:customStyle="1" w:styleId="150">
    <w:name w:val="Нет списка15"/>
    <w:next w:val="a2"/>
    <w:uiPriority w:val="99"/>
    <w:semiHidden/>
    <w:unhideWhenUsed/>
    <w:rsid w:val="0013120B"/>
  </w:style>
  <w:style w:type="numbering" w:customStyle="1" w:styleId="113">
    <w:name w:val="Нет списка113"/>
    <w:next w:val="a2"/>
    <w:uiPriority w:val="99"/>
    <w:semiHidden/>
    <w:unhideWhenUsed/>
    <w:rsid w:val="0013120B"/>
  </w:style>
  <w:style w:type="numbering" w:customStyle="1" w:styleId="230">
    <w:name w:val="Нет списка23"/>
    <w:next w:val="a2"/>
    <w:uiPriority w:val="99"/>
    <w:semiHidden/>
    <w:unhideWhenUsed/>
    <w:rsid w:val="0013120B"/>
  </w:style>
  <w:style w:type="numbering" w:customStyle="1" w:styleId="33">
    <w:name w:val="Нет списка33"/>
    <w:next w:val="a2"/>
    <w:uiPriority w:val="99"/>
    <w:semiHidden/>
    <w:unhideWhenUsed/>
    <w:rsid w:val="0013120B"/>
  </w:style>
  <w:style w:type="numbering" w:customStyle="1" w:styleId="43">
    <w:name w:val="Нет списка43"/>
    <w:next w:val="a2"/>
    <w:uiPriority w:val="99"/>
    <w:semiHidden/>
    <w:unhideWhenUsed/>
    <w:rsid w:val="0013120B"/>
  </w:style>
  <w:style w:type="numbering" w:customStyle="1" w:styleId="53">
    <w:name w:val="Нет списка53"/>
    <w:next w:val="a2"/>
    <w:uiPriority w:val="99"/>
    <w:semiHidden/>
    <w:unhideWhenUsed/>
    <w:rsid w:val="0013120B"/>
  </w:style>
  <w:style w:type="numbering" w:customStyle="1" w:styleId="63">
    <w:name w:val="Нет списка63"/>
    <w:next w:val="a2"/>
    <w:uiPriority w:val="99"/>
    <w:semiHidden/>
    <w:unhideWhenUsed/>
    <w:rsid w:val="0013120B"/>
  </w:style>
  <w:style w:type="numbering" w:customStyle="1" w:styleId="73">
    <w:name w:val="Нет списка73"/>
    <w:next w:val="a2"/>
    <w:uiPriority w:val="99"/>
    <w:semiHidden/>
    <w:unhideWhenUsed/>
    <w:rsid w:val="0013120B"/>
  </w:style>
  <w:style w:type="numbering" w:customStyle="1" w:styleId="83">
    <w:name w:val="Нет списка83"/>
    <w:next w:val="a2"/>
    <w:uiPriority w:val="99"/>
    <w:semiHidden/>
    <w:unhideWhenUsed/>
    <w:rsid w:val="0013120B"/>
  </w:style>
  <w:style w:type="numbering" w:customStyle="1" w:styleId="160">
    <w:name w:val="Нет списка16"/>
    <w:next w:val="a2"/>
    <w:uiPriority w:val="99"/>
    <w:semiHidden/>
    <w:unhideWhenUsed/>
    <w:rsid w:val="004A0B8F"/>
  </w:style>
  <w:style w:type="numbering" w:customStyle="1" w:styleId="17">
    <w:name w:val="Нет списка17"/>
    <w:next w:val="a2"/>
    <w:uiPriority w:val="99"/>
    <w:semiHidden/>
    <w:unhideWhenUsed/>
    <w:rsid w:val="004A0B8F"/>
  </w:style>
  <w:style w:type="numbering" w:customStyle="1" w:styleId="114">
    <w:name w:val="Нет списка114"/>
    <w:next w:val="a2"/>
    <w:uiPriority w:val="99"/>
    <w:semiHidden/>
    <w:unhideWhenUsed/>
    <w:rsid w:val="004A0B8F"/>
  </w:style>
  <w:style w:type="numbering" w:customStyle="1" w:styleId="240">
    <w:name w:val="Нет списка24"/>
    <w:next w:val="a2"/>
    <w:uiPriority w:val="99"/>
    <w:semiHidden/>
    <w:unhideWhenUsed/>
    <w:rsid w:val="004A0B8F"/>
  </w:style>
  <w:style w:type="numbering" w:customStyle="1" w:styleId="34">
    <w:name w:val="Нет списка34"/>
    <w:next w:val="a2"/>
    <w:uiPriority w:val="99"/>
    <w:semiHidden/>
    <w:unhideWhenUsed/>
    <w:rsid w:val="004A0B8F"/>
  </w:style>
  <w:style w:type="numbering" w:customStyle="1" w:styleId="44">
    <w:name w:val="Нет списка44"/>
    <w:next w:val="a2"/>
    <w:uiPriority w:val="99"/>
    <w:semiHidden/>
    <w:unhideWhenUsed/>
    <w:rsid w:val="004A0B8F"/>
  </w:style>
  <w:style w:type="numbering" w:customStyle="1" w:styleId="54">
    <w:name w:val="Нет списка54"/>
    <w:next w:val="a2"/>
    <w:uiPriority w:val="99"/>
    <w:semiHidden/>
    <w:unhideWhenUsed/>
    <w:rsid w:val="004A0B8F"/>
  </w:style>
  <w:style w:type="numbering" w:customStyle="1" w:styleId="64">
    <w:name w:val="Нет списка64"/>
    <w:next w:val="a2"/>
    <w:uiPriority w:val="99"/>
    <w:semiHidden/>
    <w:unhideWhenUsed/>
    <w:rsid w:val="004A0B8F"/>
  </w:style>
  <w:style w:type="numbering" w:customStyle="1" w:styleId="74">
    <w:name w:val="Нет списка74"/>
    <w:next w:val="a2"/>
    <w:uiPriority w:val="99"/>
    <w:semiHidden/>
    <w:unhideWhenUsed/>
    <w:rsid w:val="004A0B8F"/>
  </w:style>
  <w:style w:type="numbering" w:customStyle="1" w:styleId="84">
    <w:name w:val="Нет списка84"/>
    <w:next w:val="a2"/>
    <w:uiPriority w:val="99"/>
    <w:semiHidden/>
    <w:unhideWhenUsed/>
    <w:rsid w:val="004A0B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4252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4252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4252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D4252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ED42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D425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ED42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D425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ED42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425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D42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ED42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ED42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ED4252"/>
  </w:style>
  <w:style w:type="paragraph" w:styleId="ab">
    <w:name w:val="Normal (Web)"/>
    <w:basedOn w:val="a"/>
    <w:uiPriority w:val="99"/>
    <w:rsid w:val="00ED4252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ED4252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ED425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ED4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ED4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ED4252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ED42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ED4252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ED4252"/>
    <w:rPr>
      <w:rFonts w:ascii="Arial" w:hAnsi="Arial" w:cs="Arial" w:hint="default"/>
      <w:sz w:val="24"/>
    </w:rPr>
  </w:style>
  <w:style w:type="character" w:customStyle="1" w:styleId="WW8Num2z0">
    <w:name w:val="WW8Num2z0"/>
    <w:rsid w:val="00ED4252"/>
  </w:style>
  <w:style w:type="character" w:customStyle="1" w:styleId="WW8Num2z1">
    <w:name w:val="WW8Num2z1"/>
    <w:rsid w:val="00ED4252"/>
  </w:style>
  <w:style w:type="character" w:customStyle="1" w:styleId="WW8Num2z2">
    <w:name w:val="WW8Num2z2"/>
    <w:rsid w:val="00ED4252"/>
  </w:style>
  <w:style w:type="character" w:customStyle="1" w:styleId="WW8Num2z3">
    <w:name w:val="WW8Num2z3"/>
    <w:rsid w:val="00ED4252"/>
  </w:style>
  <w:style w:type="character" w:customStyle="1" w:styleId="WW8Num2z4">
    <w:name w:val="WW8Num2z4"/>
    <w:rsid w:val="00ED4252"/>
  </w:style>
  <w:style w:type="character" w:customStyle="1" w:styleId="WW8Num2z5">
    <w:name w:val="WW8Num2z5"/>
    <w:rsid w:val="00ED4252"/>
  </w:style>
  <w:style w:type="character" w:customStyle="1" w:styleId="WW8Num2z6">
    <w:name w:val="WW8Num2z6"/>
    <w:rsid w:val="00ED4252"/>
  </w:style>
  <w:style w:type="character" w:customStyle="1" w:styleId="WW8Num2z7">
    <w:name w:val="WW8Num2z7"/>
    <w:rsid w:val="00ED4252"/>
  </w:style>
  <w:style w:type="character" w:customStyle="1" w:styleId="WW8Num2z8">
    <w:name w:val="WW8Num2z8"/>
    <w:rsid w:val="00ED4252"/>
  </w:style>
  <w:style w:type="character" w:customStyle="1" w:styleId="WW8Num3z0">
    <w:name w:val="WW8Num3z0"/>
    <w:rsid w:val="00ED4252"/>
    <w:rPr>
      <w:rFonts w:hint="default"/>
    </w:rPr>
  </w:style>
  <w:style w:type="character" w:customStyle="1" w:styleId="WW8Num4z0">
    <w:name w:val="WW8Num4z0"/>
    <w:rsid w:val="00ED4252"/>
    <w:rPr>
      <w:rFonts w:hint="default"/>
      <w:sz w:val="24"/>
    </w:rPr>
  </w:style>
  <w:style w:type="character" w:customStyle="1" w:styleId="WW8Num4z1">
    <w:name w:val="WW8Num4z1"/>
    <w:rsid w:val="00ED4252"/>
  </w:style>
  <w:style w:type="character" w:customStyle="1" w:styleId="WW8Num4z2">
    <w:name w:val="WW8Num4z2"/>
    <w:rsid w:val="00ED4252"/>
  </w:style>
  <w:style w:type="character" w:customStyle="1" w:styleId="WW8Num4z3">
    <w:name w:val="WW8Num4z3"/>
    <w:rsid w:val="00ED4252"/>
  </w:style>
  <w:style w:type="character" w:customStyle="1" w:styleId="WW8Num4z4">
    <w:name w:val="WW8Num4z4"/>
    <w:rsid w:val="00ED4252"/>
  </w:style>
  <w:style w:type="character" w:customStyle="1" w:styleId="WW8Num4z5">
    <w:name w:val="WW8Num4z5"/>
    <w:rsid w:val="00ED4252"/>
  </w:style>
  <w:style w:type="character" w:customStyle="1" w:styleId="WW8Num4z6">
    <w:name w:val="WW8Num4z6"/>
    <w:rsid w:val="00ED4252"/>
  </w:style>
  <w:style w:type="character" w:customStyle="1" w:styleId="WW8Num4z7">
    <w:name w:val="WW8Num4z7"/>
    <w:rsid w:val="00ED4252"/>
  </w:style>
  <w:style w:type="character" w:customStyle="1" w:styleId="WW8Num4z8">
    <w:name w:val="WW8Num4z8"/>
    <w:rsid w:val="00ED4252"/>
  </w:style>
  <w:style w:type="character" w:customStyle="1" w:styleId="WW8Num5z0">
    <w:name w:val="WW8Num5z0"/>
    <w:rsid w:val="00ED4252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ED4252"/>
    <w:rPr>
      <w:rFonts w:hint="default"/>
    </w:rPr>
  </w:style>
  <w:style w:type="character" w:customStyle="1" w:styleId="6">
    <w:name w:val="Основной шрифт абзаца6"/>
    <w:rsid w:val="00ED4252"/>
  </w:style>
  <w:style w:type="character" w:customStyle="1" w:styleId="WW8Num1z2">
    <w:name w:val="WW8Num1z2"/>
    <w:rsid w:val="00ED4252"/>
  </w:style>
  <w:style w:type="character" w:customStyle="1" w:styleId="WW8Num1z3">
    <w:name w:val="WW8Num1z3"/>
    <w:rsid w:val="00ED4252"/>
  </w:style>
  <w:style w:type="character" w:customStyle="1" w:styleId="WW8Num1z4">
    <w:name w:val="WW8Num1z4"/>
    <w:rsid w:val="00ED4252"/>
  </w:style>
  <w:style w:type="character" w:customStyle="1" w:styleId="WW8Num1z5">
    <w:name w:val="WW8Num1z5"/>
    <w:rsid w:val="00ED4252"/>
  </w:style>
  <w:style w:type="character" w:customStyle="1" w:styleId="WW8Num1z6">
    <w:name w:val="WW8Num1z6"/>
    <w:rsid w:val="00ED4252"/>
  </w:style>
  <w:style w:type="character" w:customStyle="1" w:styleId="WW8Num1z7">
    <w:name w:val="WW8Num1z7"/>
    <w:rsid w:val="00ED4252"/>
  </w:style>
  <w:style w:type="character" w:customStyle="1" w:styleId="WW8Num1z8">
    <w:name w:val="WW8Num1z8"/>
    <w:rsid w:val="00ED4252"/>
  </w:style>
  <w:style w:type="character" w:customStyle="1" w:styleId="5">
    <w:name w:val="Основной шрифт абзаца5"/>
    <w:rsid w:val="00ED4252"/>
  </w:style>
  <w:style w:type="character" w:customStyle="1" w:styleId="4">
    <w:name w:val="Основной шрифт абзаца4"/>
    <w:rsid w:val="00ED4252"/>
  </w:style>
  <w:style w:type="character" w:customStyle="1" w:styleId="3">
    <w:name w:val="Основной шрифт абзаца3"/>
    <w:rsid w:val="00ED4252"/>
  </w:style>
  <w:style w:type="character" w:customStyle="1" w:styleId="22">
    <w:name w:val="Основной шрифт абзаца2"/>
    <w:rsid w:val="00ED4252"/>
  </w:style>
  <w:style w:type="character" w:customStyle="1" w:styleId="WW8Num5z1">
    <w:name w:val="WW8Num5z1"/>
    <w:rsid w:val="00ED4252"/>
  </w:style>
  <w:style w:type="character" w:customStyle="1" w:styleId="WW8Num5z2">
    <w:name w:val="WW8Num5z2"/>
    <w:rsid w:val="00ED4252"/>
  </w:style>
  <w:style w:type="character" w:customStyle="1" w:styleId="WW8Num5z3">
    <w:name w:val="WW8Num5z3"/>
    <w:rsid w:val="00ED4252"/>
  </w:style>
  <w:style w:type="character" w:customStyle="1" w:styleId="WW8Num5z4">
    <w:name w:val="WW8Num5z4"/>
    <w:rsid w:val="00ED4252"/>
  </w:style>
  <w:style w:type="character" w:customStyle="1" w:styleId="WW8Num5z5">
    <w:name w:val="WW8Num5z5"/>
    <w:rsid w:val="00ED4252"/>
  </w:style>
  <w:style w:type="character" w:customStyle="1" w:styleId="WW8Num5z6">
    <w:name w:val="WW8Num5z6"/>
    <w:rsid w:val="00ED4252"/>
  </w:style>
  <w:style w:type="character" w:customStyle="1" w:styleId="WW8Num5z7">
    <w:name w:val="WW8Num5z7"/>
    <w:rsid w:val="00ED4252"/>
  </w:style>
  <w:style w:type="character" w:customStyle="1" w:styleId="WW8Num5z8">
    <w:name w:val="WW8Num5z8"/>
    <w:rsid w:val="00ED4252"/>
  </w:style>
  <w:style w:type="character" w:customStyle="1" w:styleId="WW8Num7z0">
    <w:name w:val="WW8Num7z0"/>
    <w:rsid w:val="00ED4252"/>
  </w:style>
  <w:style w:type="character" w:customStyle="1" w:styleId="WW8Num7z1">
    <w:name w:val="WW8Num7z1"/>
    <w:rsid w:val="00ED4252"/>
  </w:style>
  <w:style w:type="character" w:customStyle="1" w:styleId="WW8Num7z2">
    <w:name w:val="WW8Num7z2"/>
    <w:rsid w:val="00ED4252"/>
  </w:style>
  <w:style w:type="character" w:customStyle="1" w:styleId="WW8Num7z3">
    <w:name w:val="WW8Num7z3"/>
    <w:rsid w:val="00ED4252"/>
  </w:style>
  <w:style w:type="character" w:customStyle="1" w:styleId="WW8Num7z4">
    <w:name w:val="WW8Num7z4"/>
    <w:rsid w:val="00ED4252"/>
  </w:style>
  <w:style w:type="character" w:customStyle="1" w:styleId="WW8Num7z5">
    <w:name w:val="WW8Num7z5"/>
    <w:rsid w:val="00ED4252"/>
  </w:style>
  <w:style w:type="character" w:customStyle="1" w:styleId="WW8Num7z6">
    <w:name w:val="WW8Num7z6"/>
    <w:rsid w:val="00ED4252"/>
  </w:style>
  <w:style w:type="character" w:customStyle="1" w:styleId="WW8Num7z7">
    <w:name w:val="WW8Num7z7"/>
    <w:rsid w:val="00ED4252"/>
  </w:style>
  <w:style w:type="character" w:customStyle="1" w:styleId="WW8Num7z8">
    <w:name w:val="WW8Num7z8"/>
    <w:rsid w:val="00ED4252"/>
  </w:style>
  <w:style w:type="character" w:customStyle="1" w:styleId="WW8Num8z0">
    <w:name w:val="WW8Num8z0"/>
    <w:rsid w:val="00ED4252"/>
  </w:style>
  <w:style w:type="character" w:customStyle="1" w:styleId="WW8Num8z1">
    <w:name w:val="WW8Num8z1"/>
    <w:rsid w:val="00ED4252"/>
  </w:style>
  <w:style w:type="character" w:customStyle="1" w:styleId="WW8Num8z2">
    <w:name w:val="WW8Num8z2"/>
    <w:rsid w:val="00ED4252"/>
  </w:style>
  <w:style w:type="character" w:customStyle="1" w:styleId="WW8Num8z3">
    <w:name w:val="WW8Num8z3"/>
    <w:rsid w:val="00ED4252"/>
  </w:style>
  <w:style w:type="character" w:customStyle="1" w:styleId="WW8Num8z4">
    <w:name w:val="WW8Num8z4"/>
    <w:rsid w:val="00ED4252"/>
  </w:style>
  <w:style w:type="character" w:customStyle="1" w:styleId="WW8Num8z5">
    <w:name w:val="WW8Num8z5"/>
    <w:rsid w:val="00ED4252"/>
  </w:style>
  <w:style w:type="character" w:customStyle="1" w:styleId="WW8Num8z6">
    <w:name w:val="WW8Num8z6"/>
    <w:rsid w:val="00ED4252"/>
  </w:style>
  <w:style w:type="character" w:customStyle="1" w:styleId="WW8Num8z7">
    <w:name w:val="WW8Num8z7"/>
    <w:rsid w:val="00ED4252"/>
  </w:style>
  <w:style w:type="character" w:customStyle="1" w:styleId="WW8Num8z8">
    <w:name w:val="WW8Num8z8"/>
    <w:rsid w:val="00ED4252"/>
  </w:style>
  <w:style w:type="character" w:customStyle="1" w:styleId="WW8Num9z0">
    <w:name w:val="WW8Num9z0"/>
    <w:rsid w:val="00ED4252"/>
  </w:style>
  <w:style w:type="character" w:customStyle="1" w:styleId="WW8Num9z1">
    <w:name w:val="WW8Num9z1"/>
    <w:rsid w:val="00ED4252"/>
  </w:style>
  <w:style w:type="character" w:customStyle="1" w:styleId="WW8Num9z2">
    <w:name w:val="WW8Num9z2"/>
    <w:rsid w:val="00ED4252"/>
  </w:style>
  <w:style w:type="character" w:customStyle="1" w:styleId="WW8Num9z3">
    <w:name w:val="WW8Num9z3"/>
    <w:rsid w:val="00ED4252"/>
  </w:style>
  <w:style w:type="character" w:customStyle="1" w:styleId="WW8Num9z4">
    <w:name w:val="WW8Num9z4"/>
    <w:rsid w:val="00ED4252"/>
  </w:style>
  <w:style w:type="character" w:customStyle="1" w:styleId="WW8Num9z5">
    <w:name w:val="WW8Num9z5"/>
    <w:rsid w:val="00ED4252"/>
  </w:style>
  <w:style w:type="character" w:customStyle="1" w:styleId="WW8Num9z6">
    <w:name w:val="WW8Num9z6"/>
    <w:rsid w:val="00ED4252"/>
  </w:style>
  <w:style w:type="character" w:customStyle="1" w:styleId="WW8Num9z7">
    <w:name w:val="WW8Num9z7"/>
    <w:rsid w:val="00ED4252"/>
  </w:style>
  <w:style w:type="character" w:customStyle="1" w:styleId="WW8Num9z8">
    <w:name w:val="WW8Num9z8"/>
    <w:rsid w:val="00ED4252"/>
  </w:style>
  <w:style w:type="character" w:customStyle="1" w:styleId="WW8Num10z0">
    <w:name w:val="WW8Num10z0"/>
    <w:rsid w:val="00ED4252"/>
  </w:style>
  <w:style w:type="character" w:customStyle="1" w:styleId="WW8Num10z1">
    <w:name w:val="WW8Num10z1"/>
    <w:rsid w:val="00ED4252"/>
  </w:style>
  <w:style w:type="character" w:customStyle="1" w:styleId="WW8Num10z2">
    <w:name w:val="WW8Num10z2"/>
    <w:rsid w:val="00ED4252"/>
  </w:style>
  <w:style w:type="character" w:customStyle="1" w:styleId="WW8Num10z3">
    <w:name w:val="WW8Num10z3"/>
    <w:rsid w:val="00ED4252"/>
  </w:style>
  <w:style w:type="character" w:customStyle="1" w:styleId="WW8Num10z4">
    <w:name w:val="WW8Num10z4"/>
    <w:rsid w:val="00ED4252"/>
  </w:style>
  <w:style w:type="character" w:customStyle="1" w:styleId="WW8Num10z5">
    <w:name w:val="WW8Num10z5"/>
    <w:rsid w:val="00ED4252"/>
  </w:style>
  <w:style w:type="character" w:customStyle="1" w:styleId="WW8Num10z6">
    <w:name w:val="WW8Num10z6"/>
    <w:rsid w:val="00ED4252"/>
  </w:style>
  <w:style w:type="character" w:customStyle="1" w:styleId="WW8Num10z7">
    <w:name w:val="WW8Num10z7"/>
    <w:rsid w:val="00ED4252"/>
  </w:style>
  <w:style w:type="character" w:customStyle="1" w:styleId="WW8Num10z8">
    <w:name w:val="WW8Num10z8"/>
    <w:rsid w:val="00ED4252"/>
  </w:style>
  <w:style w:type="character" w:customStyle="1" w:styleId="WW8Num11z0">
    <w:name w:val="WW8Num11z0"/>
    <w:rsid w:val="00ED4252"/>
  </w:style>
  <w:style w:type="character" w:customStyle="1" w:styleId="WW8Num11z2">
    <w:name w:val="WW8Num11z2"/>
    <w:rsid w:val="00ED4252"/>
  </w:style>
  <w:style w:type="character" w:customStyle="1" w:styleId="WW8Num11z3">
    <w:name w:val="WW8Num11z3"/>
    <w:rsid w:val="00ED4252"/>
  </w:style>
  <w:style w:type="character" w:customStyle="1" w:styleId="WW8Num11z4">
    <w:name w:val="WW8Num11z4"/>
    <w:rsid w:val="00ED4252"/>
  </w:style>
  <w:style w:type="character" w:customStyle="1" w:styleId="WW8Num11z5">
    <w:name w:val="WW8Num11z5"/>
    <w:rsid w:val="00ED4252"/>
  </w:style>
  <w:style w:type="character" w:customStyle="1" w:styleId="WW8Num11z6">
    <w:name w:val="WW8Num11z6"/>
    <w:rsid w:val="00ED4252"/>
  </w:style>
  <w:style w:type="character" w:customStyle="1" w:styleId="WW8Num11z7">
    <w:name w:val="WW8Num11z7"/>
    <w:rsid w:val="00ED4252"/>
  </w:style>
  <w:style w:type="character" w:customStyle="1" w:styleId="WW8Num11z8">
    <w:name w:val="WW8Num11z8"/>
    <w:rsid w:val="00ED4252"/>
  </w:style>
  <w:style w:type="character" w:customStyle="1" w:styleId="WW8Num12z0">
    <w:name w:val="WW8Num12z0"/>
    <w:rsid w:val="00ED4252"/>
  </w:style>
  <w:style w:type="character" w:customStyle="1" w:styleId="WW8Num12z1">
    <w:name w:val="WW8Num12z1"/>
    <w:rsid w:val="00ED4252"/>
  </w:style>
  <w:style w:type="character" w:customStyle="1" w:styleId="WW8Num12z2">
    <w:name w:val="WW8Num12z2"/>
    <w:rsid w:val="00ED4252"/>
  </w:style>
  <w:style w:type="character" w:customStyle="1" w:styleId="WW8Num12z3">
    <w:name w:val="WW8Num12z3"/>
    <w:rsid w:val="00ED4252"/>
  </w:style>
  <w:style w:type="character" w:customStyle="1" w:styleId="WW8Num12z4">
    <w:name w:val="WW8Num12z4"/>
    <w:rsid w:val="00ED4252"/>
  </w:style>
  <w:style w:type="character" w:customStyle="1" w:styleId="WW8Num12z5">
    <w:name w:val="WW8Num12z5"/>
    <w:rsid w:val="00ED4252"/>
  </w:style>
  <w:style w:type="character" w:customStyle="1" w:styleId="WW8Num12z6">
    <w:name w:val="WW8Num12z6"/>
    <w:rsid w:val="00ED4252"/>
  </w:style>
  <w:style w:type="character" w:customStyle="1" w:styleId="WW8Num12z7">
    <w:name w:val="WW8Num12z7"/>
    <w:rsid w:val="00ED4252"/>
  </w:style>
  <w:style w:type="character" w:customStyle="1" w:styleId="WW8Num12z8">
    <w:name w:val="WW8Num12z8"/>
    <w:rsid w:val="00ED4252"/>
  </w:style>
  <w:style w:type="character" w:customStyle="1" w:styleId="WW8Num13z0">
    <w:name w:val="WW8Num13z0"/>
    <w:rsid w:val="00ED4252"/>
  </w:style>
  <w:style w:type="character" w:customStyle="1" w:styleId="WW8Num13z2">
    <w:name w:val="WW8Num13z2"/>
    <w:rsid w:val="00ED4252"/>
  </w:style>
  <w:style w:type="character" w:customStyle="1" w:styleId="WW8Num13z3">
    <w:name w:val="WW8Num13z3"/>
    <w:rsid w:val="00ED4252"/>
  </w:style>
  <w:style w:type="character" w:customStyle="1" w:styleId="WW8Num13z4">
    <w:name w:val="WW8Num13z4"/>
    <w:rsid w:val="00ED4252"/>
  </w:style>
  <w:style w:type="character" w:customStyle="1" w:styleId="WW8Num13z5">
    <w:name w:val="WW8Num13z5"/>
    <w:rsid w:val="00ED4252"/>
  </w:style>
  <w:style w:type="character" w:customStyle="1" w:styleId="WW8Num13z6">
    <w:name w:val="WW8Num13z6"/>
    <w:rsid w:val="00ED4252"/>
  </w:style>
  <w:style w:type="character" w:customStyle="1" w:styleId="WW8Num13z7">
    <w:name w:val="WW8Num13z7"/>
    <w:rsid w:val="00ED4252"/>
  </w:style>
  <w:style w:type="character" w:customStyle="1" w:styleId="WW8Num13z8">
    <w:name w:val="WW8Num13z8"/>
    <w:rsid w:val="00ED4252"/>
  </w:style>
  <w:style w:type="character" w:customStyle="1" w:styleId="WW8Num14z0">
    <w:name w:val="WW8Num14z0"/>
    <w:rsid w:val="00ED4252"/>
  </w:style>
  <w:style w:type="character" w:customStyle="1" w:styleId="WW8Num14z2">
    <w:name w:val="WW8Num14z2"/>
    <w:rsid w:val="00ED4252"/>
  </w:style>
  <w:style w:type="character" w:customStyle="1" w:styleId="WW8Num14z3">
    <w:name w:val="WW8Num14z3"/>
    <w:rsid w:val="00ED4252"/>
  </w:style>
  <w:style w:type="character" w:customStyle="1" w:styleId="WW8Num14z4">
    <w:name w:val="WW8Num14z4"/>
    <w:rsid w:val="00ED4252"/>
  </w:style>
  <w:style w:type="character" w:customStyle="1" w:styleId="WW8Num14z5">
    <w:name w:val="WW8Num14z5"/>
    <w:rsid w:val="00ED4252"/>
  </w:style>
  <w:style w:type="character" w:customStyle="1" w:styleId="WW8Num14z6">
    <w:name w:val="WW8Num14z6"/>
    <w:rsid w:val="00ED4252"/>
  </w:style>
  <w:style w:type="character" w:customStyle="1" w:styleId="WW8Num14z7">
    <w:name w:val="WW8Num14z7"/>
    <w:rsid w:val="00ED4252"/>
  </w:style>
  <w:style w:type="character" w:customStyle="1" w:styleId="WW8Num14z8">
    <w:name w:val="WW8Num14z8"/>
    <w:rsid w:val="00ED4252"/>
  </w:style>
  <w:style w:type="character" w:customStyle="1" w:styleId="WW8Num15z0">
    <w:name w:val="WW8Num15z0"/>
    <w:rsid w:val="00ED4252"/>
  </w:style>
  <w:style w:type="character" w:customStyle="1" w:styleId="WW8Num15z1">
    <w:name w:val="WW8Num15z1"/>
    <w:rsid w:val="00ED4252"/>
  </w:style>
  <w:style w:type="character" w:customStyle="1" w:styleId="WW8Num15z2">
    <w:name w:val="WW8Num15z2"/>
    <w:rsid w:val="00ED4252"/>
  </w:style>
  <w:style w:type="character" w:customStyle="1" w:styleId="WW8Num15z3">
    <w:name w:val="WW8Num15z3"/>
    <w:rsid w:val="00ED4252"/>
  </w:style>
  <w:style w:type="character" w:customStyle="1" w:styleId="WW8Num15z4">
    <w:name w:val="WW8Num15z4"/>
    <w:rsid w:val="00ED4252"/>
  </w:style>
  <w:style w:type="character" w:customStyle="1" w:styleId="WW8Num15z5">
    <w:name w:val="WW8Num15z5"/>
    <w:rsid w:val="00ED4252"/>
  </w:style>
  <w:style w:type="character" w:customStyle="1" w:styleId="WW8Num15z6">
    <w:name w:val="WW8Num15z6"/>
    <w:rsid w:val="00ED4252"/>
  </w:style>
  <w:style w:type="character" w:customStyle="1" w:styleId="WW8Num15z7">
    <w:name w:val="WW8Num15z7"/>
    <w:rsid w:val="00ED4252"/>
  </w:style>
  <w:style w:type="character" w:customStyle="1" w:styleId="WW8Num15z8">
    <w:name w:val="WW8Num15z8"/>
    <w:rsid w:val="00ED4252"/>
  </w:style>
  <w:style w:type="character" w:customStyle="1" w:styleId="WW8Num16z0">
    <w:name w:val="WW8Num16z0"/>
    <w:rsid w:val="00ED4252"/>
  </w:style>
  <w:style w:type="character" w:customStyle="1" w:styleId="WW8Num16z2">
    <w:name w:val="WW8Num16z2"/>
    <w:rsid w:val="00ED4252"/>
  </w:style>
  <w:style w:type="character" w:customStyle="1" w:styleId="WW8Num16z3">
    <w:name w:val="WW8Num16z3"/>
    <w:rsid w:val="00ED4252"/>
  </w:style>
  <w:style w:type="character" w:customStyle="1" w:styleId="WW8Num16z4">
    <w:name w:val="WW8Num16z4"/>
    <w:rsid w:val="00ED4252"/>
  </w:style>
  <w:style w:type="character" w:customStyle="1" w:styleId="WW8Num16z5">
    <w:name w:val="WW8Num16z5"/>
    <w:rsid w:val="00ED4252"/>
  </w:style>
  <w:style w:type="character" w:customStyle="1" w:styleId="WW8Num16z6">
    <w:name w:val="WW8Num16z6"/>
    <w:rsid w:val="00ED4252"/>
  </w:style>
  <w:style w:type="character" w:customStyle="1" w:styleId="WW8Num16z7">
    <w:name w:val="WW8Num16z7"/>
    <w:rsid w:val="00ED4252"/>
  </w:style>
  <w:style w:type="character" w:customStyle="1" w:styleId="WW8Num16z8">
    <w:name w:val="WW8Num16z8"/>
    <w:rsid w:val="00ED4252"/>
  </w:style>
  <w:style w:type="character" w:customStyle="1" w:styleId="WW8Num17z0">
    <w:name w:val="WW8Num17z0"/>
    <w:rsid w:val="00ED4252"/>
  </w:style>
  <w:style w:type="character" w:customStyle="1" w:styleId="WW8Num17z1">
    <w:name w:val="WW8Num17z1"/>
    <w:rsid w:val="00ED4252"/>
  </w:style>
  <w:style w:type="character" w:customStyle="1" w:styleId="WW8Num17z2">
    <w:name w:val="WW8Num17z2"/>
    <w:rsid w:val="00ED4252"/>
  </w:style>
  <w:style w:type="character" w:customStyle="1" w:styleId="WW8Num17z3">
    <w:name w:val="WW8Num17z3"/>
    <w:rsid w:val="00ED4252"/>
  </w:style>
  <w:style w:type="character" w:customStyle="1" w:styleId="WW8Num17z4">
    <w:name w:val="WW8Num17z4"/>
    <w:rsid w:val="00ED4252"/>
  </w:style>
  <w:style w:type="character" w:customStyle="1" w:styleId="WW8Num17z5">
    <w:name w:val="WW8Num17z5"/>
    <w:rsid w:val="00ED4252"/>
  </w:style>
  <w:style w:type="character" w:customStyle="1" w:styleId="WW8Num17z6">
    <w:name w:val="WW8Num17z6"/>
    <w:rsid w:val="00ED4252"/>
  </w:style>
  <w:style w:type="character" w:customStyle="1" w:styleId="WW8Num17z7">
    <w:name w:val="WW8Num17z7"/>
    <w:rsid w:val="00ED4252"/>
  </w:style>
  <w:style w:type="character" w:customStyle="1" w:styleId="WW8Num17z8">
    <w:name w:val="WW8Num17z8"/>
    <w:rsid w:val="00ED4252"/>
  </w:style>
  <w:style w:type="character" w:customStyle="1" w:styleId="WW8Num18z0">
    <w:name w:val="WW8Num18z0"/>
    <w:rsid w:val="00ED4252"/>
  </w:style>
  <w:style w:type="character" w:customStyle="1" w:styleId="WW8Num18z1">
    <w:name w:val="WW8Num18z1"/>
    <w:rsid w:val="00ED4252"/>
  </w:style>
  <w:style w:type="character" w:customStyle="1" w:styleId="WW8Num18z2">
    <w:name w:val="WW8Num18z2"/>
    <w:rsid w:val="00ED4252"/>
  </w:style>
  <w:style w:type="character" w:customStyle="1" w:styleId="WW8Num18z3">
    <w:name w:val="WW8Num18z3"/>
    <w:rsid w:val="00ED4252"/>
  </w:style>
  <w:style w:type="character" w:customStyle="1" w:styleId="WW8Num18z4">
    <w:name w:val="WW8Num18z4"/>
    <w:rsid w:val="00ED4252"/>
  </w:style>
  <w:style w:type="character" w:customStyle="1" w:styleId="WW8Num18z5">
    <w:name w:val="WW8Num18z5"/>
    <w:rsid w:val="00ED4252"/>
  </w:style>
  <w:style w:type="character" w:customStyle="1" w:styleId="WW8Num18z6">
    <w:name w:val="WW8Num18z6"/>
    <w:rsid w:val="00ED4252"/>
  </w:style>
  <w:style w:type="character" w:customStyle="1" w:styleId="WW8Num18z7">
    <w:name w:val="WW8Num18z7"/>
    <w:rsid w:val="00ED4252"/>
  </w:style>
  <w:style w:type="character" w:customStyle="1" w:styleId="WW8Num18z8">
    <w:name w:val="WW8Num18z8"/>
    <w:rsid w:val="00ED4252"/>
  </w:style>
  <w:style w:type="character" w:customStyle="1" w:styleId="WW8Num19z0">
    <w:name w:val="WW8Num19z0"/>
    <w:rsid w:val="00ED4252"/>
  </w:style>
  <w:style w:type="character" w:customStyle="1" w:styleId="WW8Num19z1">
    <w:name w:val="WW8Num19z1"/>
    <w:rsid w:val="00ED4252"/>
  </w:style>
  <w:style w:type="character" w:customStyle="1" w:styleId="WW8Num19z2">
    <w:name w:val="WW8Num19z2"/>
    <w:rsid w:val="00ED4252"/>
  </w:style>
  <w:style w:type="character" w:customStyle="1" w:styleId="WW8Num19z3">
    <w:name w:val="WW8Num19z3"/>
    <w:rsid w:val="00ED4252"/>
  </w:style>
  <w:style w:type="character" w:customStyle="1" w:styleId="WW8Num19z4">
    <w:name w:val="WW8Num19z4"/>
    <w:rsid w:val="00ED4252"/>
  </w:style>
  <w:style w:type="character" w:customStyle="1" w:styleId="WW8Num19z5">
    <w:name w:val="WW8Num19z5"/>
    <w:rsid w:val="00ED4252"/>
  </w:style>
  <w:style w:type="character" w:customStyle="1" w:styleId="WW8Num19z6">
    <w:name w:val="WW8Num19z6"/>
    <w:rsid w:val="00ED4252"/>
  </w:style>
  <w:style w:type="character" w:customStyle="1" w:styleId="WW8Num19z7">
    <w:name w:val="WW8Num19z7"/>
    <w:rsid w:val="00ED4252"/>
  </w:style>
  <w:style w:type="character" w:customStyle="1" w:styleId="WW8Num19z8">
    <w:name w:val="WW8Num19z8"/>
    <w:rsid w:val="00ED4252"/>
  </w:style>
  <w:style w:type="character" w:customStyle="1" w:styleId="WW8Num20z0">
    <w:name w:val="WW8Num20z0"/>
    <w:rsid w:val="00ED4252"/>
  </w:style>
  <w:style w:type="character" w:customStyle="1" w:styleId="WW8Num20z1">
    <w:name w:val="WW8Num20z1"/>
    <w:rsid w:val="00ED4252"/>
  </w:style>
  <w:style w:type="character" w:customStyle="1" w:styleId="WW8Num20z2">
    <w:name w:val="WW8Num20z2"/>
    <w:rsid w:val="00ED4252"/>
  </w:style>
  <w:style w:type="character" w:customStyle="1" w:styleId="WW8Num20z3">
    <w:name w:val="WW8Num20z3"/>
    <w:rsid w:val="00ED4252"/>
  </w:style>
  <w:style w:type="character" w:customStyle="1" w:styleId="WW8Num20z4">
    <w:name w:val="WW8Num20z4"/>
    <w:rsid w:val="00ED4252"/>
  </w:style>
  <w:style w:type="character" w:customStyle="1" w:styleId="WW8Num20z5">
    <w:name w:val="WW8Num20z5"/>
    <w:rsid w:val="00ED4252"/>
  </w:style>
  <w:style w:type="character" w:customStyle="1" w:styleId="WW8Num20z6">
    <w:name w:val="WW8Num20z6"/>
    <w:rsid w:val="00ED4252"/>
  </w:style>
  <w:style w:type="character" w:customStyle="1" w:styleId="WW8Num20z7">
    <w:name w:val="WW8Num20z7"/>
    <w:rsid w:val="00ED4252"/>
  </w:style>
  <w:style w:type="character" w:customStyle="1" w:styleId="WW8Num20z8">
    <w:name w:val="WW8Num20z8"/>
    <w:rsid w:val="00ED4252"/>
  </w:style>
  <w:style w:type="character" w:customStyle="1" w:styleId="WW8Num21z0">
    <w:name w:val="WW8Num21z0"/>
    <w:rsid w:val="00ED4252"/>
  </w:style>
  <w:style w:type="character" w:customStyle="1" w:styleId="WW8Num21z2">
    <w:name w:val="WW8Num21z2"/>
    <w:rsid w:val="00ED4252"/>
  </w:style>
  <w:style w:type="character" w:customStyle="1" w:styleId="WW8Num21z3">
    <w:name w:val="WW8Num21z3"/>
    <w:rsid w:val="00ED4252"/>
  </w:style>
  <w:style w:type="character" w:customStyle="1" w:styleId="WW8Num21z4">
    <w:name w:val="WW8Num21z4"/>
    <w:rsid w:val="00ED4252"/>
  </w:style>
  <w:style w:type="character" w:customStyle="1" w:styleId="WW8Num21z5">
    <w:name w:val="WW8Num21z5"/>
    <w:rsid w:val="00ED4252"/>
  </w:style>
  <w:style w:type="character" w:customStyle="1" w:styleId="WW8Num21z6">
    <w:name w:val="WW8Num21z6"/>
    <w:rsid w:val="00ED4252"/>
  </w:style>
  <w:style w:type="character" w:customStyle="1" w:styleId="WW8Num21z7">
    <w:name w:val="WW8Num21z7"/>
    <w:rsid w:val="00ED4252"/>
  </w:style>
  <w:style w:type="character" w:customStyle="1" w:styleId="WW8Num21z8">
    <w:name w:val="WW8Num21z8"/>
    <w:rsid w:val="00ED4252"/>
  </w:style>
  <w:style w:type="character" w:customStyle="1" w:styleId="WW8Num22z0">
    <w:name w:val="WW8Num22z0"/>
    <w:rsid w:val="00ED4252"/>
  </w:style>
  <w:style w:type="character" w:customStyle="1" w:styleId="WW8Num22z1">
    <w:name w:val="WW8Num22z1"/>
    <w:rsid w:val="00ED4252"/>
  </w:style>
  <w:style w:type="character" w:customStyle="1" w:styleId="WW8Num22z2">
    <w:name w:val="WW8Num22z2"/>
    <w:rsid w:val="00ED4252"/>
  </w:style>
  <w:style w:type="character" w:customStyle="1" w:styleId="WW8Num22z3">
    <w:name w:val="WW8Num22z3"/>
    <w:rsid w:val="00ED4252"/>
  </w:style>
  <w:style w:type="character" w:customStyle="1" w:styleId="WW8Num22z4">
    <w:name w:val="WW8Num22z4"/>
    <w:rsid w:val="00ED4252"/>
  </w:style>
  <w:style w:type="character" w:customStyle="1" w:styleId="WW8Num22z5">
    <w:name w:val="WW8Num22z5"/>
    <w:rsid w:val="00ED4252"/>
  </w:style>
  <w:style w:type="character" w:customStyle="1" w:styleId="WW8Num22z6">
    <w:name w:val="WW8Num22z6"/>
    <w:rsid w:val="00ED4252"/>
  </w:style>
  <w:style w:type="character" w:customStyle="1" w:styleId="WW8Num22z7">
    <w:name w:val="WW8Num22z7"/>
    <w:rsid w:val="00ED4252"/>
  </w:style>
  <w:style w:type="character" w:customStyle="1" w:styleId="WW8Num22z8">
    <w:name w:val="WW8Num22z8"/>
    <w:rsid w:val="00ED4252"/>
  </w:style>
  <w:style w:type="character" w:customStyle="1" w:styleId="WW8Num23z0">
    <w:name w:val="WW8Num23z0"/>
    <w:rsid w:val="00ED4252"/>
  </w:style>
  <w:style w:type="character" w:customStyle="1" w:styleId="WW8Num23z2">
    <w:name w:val="WW8Num23z2"/>
    <w:rsid w:val="00ED4252"/>
  </w:style>
  <w:style w:type="character" w:customStyle="1" w:styleId="WW8Num23z3">
    <w:name w:val="WW8Num23z3"/>
    <w:rsid w:val="00ED4252"/>
  </w:style>
  <w:style w:type="character" w:customStyle="1" w:styleId="WW8Num23z4">
    <w:name w:val="WW8Num23z4"/>
    <w:rsid w:val="00ED4252"/>
  </w:style>
  <w:style w:type="character" w:customStyle="1" w:styleId="WW8Num23z5">
    <w:name w:val="WW8Num23z5"/>
    <w:rsid w:val="00ED4252"/>
  </w:style>
  <w:style w:type="character" w:customStyle="1" w:styleId="WW8Num23z6">
    <w:name w:val="WW8Num23z6"/>
    <w:rsid w:val="00ED4252"/>
  </w:style>
  <w:style w:type="character" w:customStyle="1" w:styleId="WW8Num23z7">
    <w:name w:val="WW8Num23z7"/>
    <w:rsid w:val="00ED4252"/>
  </w:style>
  <w:style w:type="character" w:customStyle="1" w:styleId="WW8Num23z8">
    <w:name w:val="WW8Num23z8"/>
    <w:rsid w:val="00ED4252"/>
  </w:style>
  <w:style w:type="character" w:customStyle="1" w:styleId="WW8Num24z0">
    <w:name w:val="WW8Num24z0"/>
    <w:rsid w:val="00ED4252"/>
  </w:style>
  <w:style w:type="character" w:customStyle="1" w:styleId="WW8Num24z1">
    <w:name w:val="WW8Num24z1"/>
    <w:rsid w:val="00ED4252"/>
  </w:style>
  <w:style w:type="character" w:customStyle="1" w:styleId="WW8Num24z2">
    <w:name w:val="WW8Num24z2"/>
    <w:rsid w:val="00ED4252"/>
  </w:style>
  <w:style w:type="character" w:customStyle="1" w:styleId="WW8Num24z3">
    <w:name w:val="WW8Num24z3"/>
    <w:rsid w:val="00ED4252"/>
  </w:style>
  <w:style w:type="character" w:customStyle="1" w:styleId="WW8Num24z4">
    <w:name w:val="WW8Num24z4"/>
    <w:rsid w:val="00ED4252"/>
  </w:style>
  <w:style w:type="character" w:customStyle="1" w:styleId="WW8Num24z5">
    <w:name w:val="WW8Num24z5"/>
    <w:rsid w:val="00ED4252"/>
  </w:style>
  <w:style w:type="character" w:customStyle="1" w:styleId="WW8Num24z6">
    <w:name w:val="WW8Num24z6"/>
    <w:rsid w:val="00ED4252"/>
  </w:style>
  <w:style w:type="character" w:customStyle="1" w:styleId="WW8Num24z7">
    <w:name w:val="WW8Num24z7"/>
    <w:rsid w:val="00ED4252"/>
  </w:style>
  <w:style w:type="character" w:customStyle="1" w:styleId="WW8Num24z8">
    <w:name w:val="WW8Num24z8"/>
    <w:rsid w:val="00ED4252"/>
  </w:style>
  <w:style w:type="character" w:customStyle="1" w:styleId="WW8Num25z0">
    <w:name w:val="WW8Num25z0"/>
    <w:rsid w:val="00ED4252"/>
  </w:style>
  <w:style w:type="character" w:customStyle="1" w:styleId="WW8Num26z0">
    <w:name w:val="WW8Num26z0"/>
    <w:rsid w:val="00ED4252"/>
  </w:style>
  <w:style w:type="character" w:customStyle="1" w:styleId="WW8Num26z1">
    <w:name w:val="WW8Num26z1"/>
    <w:rsid w:val="00ED4252"/>
  </w:style>
  <w:style w:type="character" w:customStyle="1" w:styleId="WW8Num26z2">
    <w:name w:val="WW8Num26z2"/>
    <w:rsid w:val="00ED4252"/>
  </w:style>
  <w:style w:type="character" w:customStyle="1" w:styleId="WW8Num26z3">
    <w:name w:val="WW8Num26z3"/>
    <w:rsid w:val="00ED4252"/>
  </w:style>
  <w:style w:type="character" w:customStyle="1" w:styleId="WW8Num26z4">
    <w:name w:val="WW8Num26z4"/>
    <w:rsid w:val="00ED4252"/>
  </w:style>
  <w:style w:type="character" w:customStyle="1" w:styleId="WW8Num26z5">
    <w:name w:val="WW8Num26z5"/>
    <w:rsid w:val="00ED4252"/>
  </w:style>
  <w:style w:type="character" w:customStyle="1" w:styleId="WW8Num26z6">
    <w:name w:val="WW8Num26z6"/>
    <w:rsid w:val="00ED4252"/>
  </w:style>
  <w:style w:type="character" w:customStyle="1" w:styleId="WW8Num26z7">
    <w:name w:val="WW8Num26z7"/>
    <w:rsid w:val="00ED4252"/>
  </w:style>
  <w:style w:type="character" w:customStyle="1" w:styleId="WW8Num26z8">
    <w:name w:val="WW8Num26z8"/>
    <w:rsid w:val="00ED4252"/>
  </w:style>
  <w:style w:type="character" w:customStyle="1" w:styleId="12">
    <w:name w:val="Основной шрифт абзаца1"/>
    <w:rsid w:val="00ED4252"/>
  </w:style>
  <w:style w:type="character" w:styleId="af">
    <w:name w:val="Hyperlink"/>
    <w:uiPriority w:val="99"/>
    <w:rsid w:val="00ED4252"/>
    <w:rPr>
      <w:color w:val="0000FF"/>
      <w:u w:val="single"/>
    </w:rPr>
  </w:style>
  <w:style w:type="character" w:styleId="af0">
    <w:name w:val="FollowedHyperlink"/>
    <w:uiPriority w:val="99"/>
    <w:rsid w:val="00ED4252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ED4252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ED4252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ED42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ED42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ED4252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ED4252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ED4252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ED4252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ED4252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ED42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ED42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ED42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ED4252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ED4252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ED42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ED42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ED42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ED42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ED42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ED42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ED42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ED42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ED4252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ED42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ED4252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ED425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ED425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ED4252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ED42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ED42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ED4252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ED4252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ED42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ED42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ED425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ED425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ED42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ED425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ED425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ED42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ED4252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ED425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ED42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ED4252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ED42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ED42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ED42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ED4252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ED4252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ED4252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ED42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ED4252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ED42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ED4252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ED4252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ED4252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ED4252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ED4252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ED4252"/>
  </w:style>
  <w:style w:type="numbering" w:customStyle="1" w:styleId="25">
    <w:name w:val="Нет списка2"/>
    <w:next w:val="a2"/>
    <w:uiPriority w:val="99"/>
    <w:semiHidden/>
    <w:unhideWhenUsed/>
    <w:rsid w:val="00ED4252"/>
  </w:style>
  <w:style w:type="paragraph" w:customStyle="1" w:styleId="xl136">
    <w:name w:val="xl136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ED42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ED42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ED4252"/>
  </w:style>
  <w:style w:type="numbering" w:customStyle="1" w:styleId="42">
    <w:name w:val="Нет списка4"/>
    <w:next w:val="a2"/>
    <w:uiPriority w:val="99"/>
    <w:semiHidden/>
    <w:unhideWhenUsed/>
    <w:rsid w:val="00ED4252"/>
  </w:style>
  <w:style w:type="numbering" w:customStyle="1" w:styleId="52">
    <w:name w:val="Нет списка5"/>
    <w:next w:val="a2"/>
    <w:uiPriority w:val="99"/>
    <w:semiHidden/>
    <w:unhideWhenUsed/>
    <w:rsid w:val="00ED4252"/>
  </w:style>
  <w:style w:type="paragraph" w:customStyle="1" w:styleId="xl142">
    <w:name w:val="xl142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ED42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ED4252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ED42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ED42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ED4252"/>
  </w:style>
  <w:style w:type="paragraph" w:customStyle="1" w:styleId="xl191">
    <w:name w:val="xl191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ED4252"/>
  </w:style>
  <w:style w:type="paragraph" w:customStyle="1" w:styleId="xl192">
    <w:name w:val="xl192"/>
    <w:basedOn w:val="a"/>
    <w:rsid w:val="00ED425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ED42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ED42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ED42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ED4252"/>
    <w:rPr>
      <w:b/>
      <w:bCs/>
    </w:rPr>
  </w:style>
  <w:style w:type="character" w:styleId="af9">
    <w:name w:val="Intense Emphasis"/>
    <w:uiPriority w:val="21"/>
    <w:qFormat/>
    <w:rsid w:val="00ED4252"/>
    <w:rPr>
      <w:i/>
      <w:iCs/>
      <w:color w:val="5B9BD5"/>
    </w:rPr>
  </w:style>
  <w:style w:type="character" w:styleId="afa">
    <w:name w:val="Subtle Emphasis"/>
    <w:uiPriority w:val="19"/>
    <w:qFormat/>
    <w:rsid w:val="00ED4252"/>
    <w:rPr>
      <w:i/>
      <w:iCs/>
      <w:color w:val="404040"/>
    </w:rPr>
  </w:style>
  <w:style w:type="character" w:styleId="afb">
    <w:name w:val="Subtle Reference"/>
    <w:uiPriority w:val="31"/>
    <w:qFormat/>
    <w:rsid w:val="00ED4252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ED4252"/>
  </w:style>
  <w:style w:type="paragraph" w:styleId="afc">
    <w:name w:val="Body Text First Indent"/>
    <w:basedOn w:val="ac"/>
    <w:link w:val="afd"/>
    <w:uiPriority w:val="99"/>
    <w:semiHidden/>
    <w:unhideWhenUsed/>
    <w:rsid w:val="00ED4252"/>
    <w:pPr>
      <w:spacing w:after="0"/>
      <w:ind w:firstLine="360"/>
    </w:pPr>
    <w:rPr>
      <w:rFonts w:ascii="Times New Roman" w:eastAsia="Calibri" w:hAnsi="Times New Roman"/>
      <w:szCs w:val="24"/>
    </w:rPr>
  </w:style>
  <w:style w:type="character" w:customStyle="1" w:styleId="afd">
    <w:name w:val="Красная строка Знак"/>
    <w:basedOn w:val="ad"/>
    <w:link w:val="afc"/>
    <w:uiPriority w:val="99"/>
    <w:semiHidden/>
    <w:rsid w:val="00ED4252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9">
    <w:name w:val="Нет списка9"/>
    <w:next w:val="a2"/>
    <w:uiPriority w:val="99"/>
    <w:semiHidden/>
    <w:unhideWhenUsed/>
    <w:rsid w:val="00D86350"/>
  </w:style>
  <w:style w:type="numbering" w:customStyle="1" w:styleId="110">
    <w:name w:val="Нет списка11"/>
    <w:next w:val="a2"/>
    <w:uiPriority w:val="99"/>
    <w:semiHidden/>
    <w:unhideWhenUsed/>
    <w:rsid w:val="00D86350"/>
  </w:style>
  <w:style w:type="numbering" w:customStyle="1" w:styleId="111">
    <w:name w:val="Нет списка111"/>
    <w:next w:val="a2"/>
    <w:uiPriority w:val="99"/>
    <w:semiHidden/>
    <w:unhideWhenUsed/>
    <w:rsid w:val="00D86350"/>
  </w:style>
  <w:style w:type="numbering" w:customStyle="1" w:styleId="211">
    <w:name w:val="Нет списка21"/>
    <w:next w:val="a2"/>
    <w:uiPriority w:val="99"/>
    <w:semiHidden/>
    <w:unhideWhenUsed/>
    <w:rsid w:val="00D86350"/>
  </w:style>
  <w:style w:type="numbering" w:customStyle="1" w:styleId="310">
    <w:name w:val="Нет списка31"/>
    <w:next w:val="a2"/>
    <w:uiPriority w:val="99"/>
    <w:semiHidden/>
    <w:unhideWhenUsed/>
    <w:rsid w:val="00D86350"/>
  </w:style>
  <w:style w:type="numbering" w:customStyle="1" w:styleId="410">
    <w:name w:val="Нет списка41"/>
    <w:next w:val="a2"/>
    <w:uiPriority w:val="99"/>
    <w:semiHidden/>
    <w:unhideWhenUsed/>
    <w:rsid w:val="00D86350"/>
  </w:style>
  <w:style w:type="numbering" w:customStyle="1" w:styleId="510">
    <w:name w:val="Нет списка51"/>
    <w:next w:val="a2"/>
    <w:uiPriority w:val="99"/>
    <w:semiHidden/>
    <w:unhideWhenUsed/>
    <w:rsid w:val="00D86350"/>
  </w:style>
  <w:style w:type="numbering" w:customStyle="1" w:styleId="610">
    <w:name w:val="Нет списка61"/>
    <w:next w:val="a2"/>
    <w:uiPriority w:val="99"/>
    <w:semiHidden/>
    <w:unhideWhenUsed/>
    <w:rsid w:val="00D86350"/>
  </w:style>
  <w:style w:type="numbering" w:customStyle="1" w:styleId="71">
    <w:name w:val="Нет списка71"/>
    <w:next w:val="a2"/>
    <w:uiPriority w:val="99"/>
    <w:semiHidden/>
    <w:unhideWhenUsed/>
    <w:rsid w:val="00D86350"/>
  </w:style>
  <w:style w:type="numbering" w:customStyle="1" w:styleId="81">
    <w:name w:val="Нет списка81"/>
    <w:next w:val="a2"/>
    <w:uiPriority w:val="99"/>
    <w:semiHidden/>
    <w:unhideWhenUsed/>
    <w:rsid w:val="00D86350"/>
  </w:style>
  <w:style w:type="numbering" w:customStyle="1" w:styleId="91">
    <w:name w:val="Нет списка91"/>
    <w:next w:val="a2"/>
    <w:uiPriority w:val="99"/>
    <w:semiHidden/>
    <w:unhideWhenUsed/>
    <w:rsid w:val="00D86350"/>
  </w:style>
  <w:style w:type="numbering" w:customStyle="1" w:styleId="120">
    <w:name w:val="Нет списка12"/>
    <w:next w:val="a2"/>
    <w:uiPriority w:val="99"/>
    <w:semiHidden/>
    <w:unhideWhenUsed/>
    <w:rsid w:val="00D86350"/>
  </w:style>
  <w:style w:type="numbering" w:customStyle="1" w:styleId="2110">
    <w:name w:val="Нет списка211"/>
    <w:next w:val="a2"/>
    <w:uiPriority w:val="99"/>
    <w:semiHidden/>
    <w:unhideWhenUsed/>
    <w:rsid w:val="00D86350"/>
  </w:style>
  <w:style w:type="numbering" w:customStyle="1" w:styleId="311">
    <w:name w:val="Нет списка311"/>
    <w:next w:val="a2"/>
    <w:uiPriority w:val="99"/>
    <w:semiHidden/>
    <w:unhideWhenUsed/>
    <w:rsid w:val="00D86350"/>
  </w:style>
  <w:style w:type="numbering" w:customStyle="1" w:styleId="411">
    <w:name w:val="Нет списка411"/>
    <w:next w:val="a2"/>
    <w:uiPriority w:val="99"/>
    <w:semiHidden/>
    <w:unhideWhenUsed/>
    <w:rsid w:val="00D86350"/>
  </w:style>
  <w:style w:type="numbering" w:customStyle="1" w:styleId="511">
    <w:name w:val="Нет списка511"/>
    <w:next w:val="a2"/>
    <w:uiPriority w:val="99"/>
    <w:semiHidden/>
    <w:unhideWhenUsed/>
    <w:rsid w:val="00D86350"/>
  </w:style>
  <w:style w:type="numbering" w:customStyle="1" w:styleId="611">
    <w:name w:val="Нет списка611"/>
    <w:next w:val="a2"/>
    <w:uiPriority w:val="99"/>
    <w:semiHidden/>
    <w:unhideWhenUsed/>
    <w:rsid w:val="00D86350"/>
  </w:style>
  <w:style w:type="numbering" w:customStyle="1" w:styleId="711">
    <w:name w:val="Нет списка711"/>
    <w:next w:val="a2"/>
    <w:uiPriority w:val="99"/>
    <w:semiHidden/>
    <w:unhideWhenUsed/>
    <w:rsid w:val="00D86350"/>
  </w:style>
  <w:style w:type="numbering" w:customStyle="1" w:styleId="811">
    <w:name w:val="Нет списка811"/>
    <w:next w:val="a2"/>
    <w:uiPriority w:val="99"/>
    <w:semiHidden/>
    <w:unhideWhenUsed/>
    <w:rsid w:val="00D86350"/>
  </w:style>
  <w:style w:type="numbering" w:customStyle="1" w:styleId="100">
    <w:name w:val="Нет списка10"/>
    <w:next w:val="a2"/>
    <w:uiPriority w:val="99"/>
    <w:semiHidden/>
    <w:unhideWhenUsed/>
    <w:rsid w:val="00A54160"/>
  </w:style>
  <w:style w:type="numbering" w:customStyle="1" w:styleId="130">
    <w:name w:val="Нет списка13"/>
    <w:next w:val="a2"/>
    <w:uiPriority w:val="99"/>
    <w:semiHidden/>
    <w:unhideWhenUsed/>
    <w:rsid w:val="00A54160"/>
  </w:style>
  <w:style w:type="numbering" w:customStyle="1" w:styleId="112">
    <w:name w:val="Нет списка112"/>
    <w:next w:val="a2"/>
    <w:uiPriority w:val="99"/>
    <w:semiHidden/>
    <w:unhideWhenUsed/>
    <w:rsid w:val="00A54160"/>
  </w:style>
  <w:style w:type="numbering" w:customStyle="1" w:styleId="220">
    <w:name w:val="Нет списка22"/>
    <w:next w:val="a2"/>
    <w:uiPriority w:val="99"/>
    <w:semiHidden/>
    <w:unhideWhenUsed/>
    <w:rsid w:val="00A54160"/>
  </w:style>
  <w:style w:type="numbering" w:customStyle="1" w:styleId="320">
    <w:name w:val="Нет списка32"/>
    <w:next w:val="a2"/>
    <w:uiPriority w:val="99"/>
    <w:semiHidden/>
    <w:unhideWhenUsed/>
    <w:rsid w:val="00A54160"/>
  </w:style>
  <w:style w:type="numbering" w:customStyle="1" w:styleId="420">
    <w:name w:val="Нет списка42"/>
    <w:next w:val="a2"/>
    <w:uiPriority w:val="99"/>
    <w:semiHidden/>
    <w:unhideWhenUsed/>
    <w:rsid w:val="00A54160"/>
  </w:style>
  <w:style w:type="numbering" w:customStyle="1" w:styleId="520">
    <w:name w:val="Нет списка52"/>
    <w:next w:val="a2"/>
    <w:uiPriority w:val="99"/>
    <w:semiHidden/>
    <w:unhideWhenUsed/>
    <w:rsid w:val="00A54160"/>
  </w:style>
  <w:style w:type="numbering" w:customStyle="1" w:styleId="62">
    <w:name w:val="Нет списка62"/>
    <w:next w:val="a2"/>
    <w:uiPriority w:val="99"/>
    <w:semiHidden/>
    <w:unhideWhenUsed/>
    <w:rsid w:val="00A54160"/>
  </w:style>
  <w:style w:type="numbering" w:customStyle="1" w:styleId="72">
    <w:name w:val="Нет списка72"/>
    <w:next w:val="a2"/>
    <w:uiPriority w:val="99"/>
    <w:semiHidden/>
    <w:unhideWhenUsed/>
    <w:rsid w:val="00A54160"/>
  </w:style>
  <w:style w:type="numbering" w:customStyle="1" w:styleId="82">
    <w:name w:val="Нет списка82"/>
    <w:next w:val="a2"/>
    <w:uiPriority w:val="99"/>
    <w:semiHidden/>
    <w:unhideWhenUsed/>
    <w:rsid w:val="00A54160"/>
  </w:style>
  <w:style w:type="numbering" w:customStyle="1" w:styleId="140">
    <w:name w:val="Нет списка14"/>
    <w:next w:val="a2"/>
    <w:uiPriority w:val="99"/>
    <w:semiHidden/>
    <w:unhideWhenUsed/>
    <w:rsid w:val="0013120B"/>
  </w:style>
  <w:style w:type="numbering" w:customStyle="1" w:styleId="150">
    <w:name w:val="Нет списка15"/>
    <w:next w:val="a2"/>
    <w:uiPriority w:val="99"/>
    <w:semiHidden/>
    <w:unhideWhenUsed/>
    <w:rsid w:val="0013120B"/>
  </w:style>
  <w:style w:type="numbering" w:customStyle="1" w:styleId="113">
    <w:name w:val="Нет списка113"/>
    <w:next w:val="a2"/>
    <w:uiPriority w:val="99"/>
    <w:semiHidden/>
    <w:unhideWhenUsed/>
    <w:rsid w:val="0013120B"/>
  </w:style>
  <w:style w:type="numbering" w:customStyle="1" w:styleId="230">
    <w:name w:val="Нет списка23"/>
    <w:next w:val="a2"/>
    <w:uiPriority w:val="99"/>
    <w:semiHidden/>
    <w:unhideWhenUsed/>
    <w:rsid w:val="0013120B"/>
  </w:style>
  <w:style w:type="numbering" w:customStyle="1" w:styleId="33">
    <w:name w:val="Нет списка33"/>
    <w:next w:val="a2"/>
    <w:uiPriority w:val="99"/>
    <w:semiHidden/>
    <w:unhideWhenUsed/>
    <w:rsid w:val="0013120B"/>
  </w:style>
  <w:style w:type="numbering" w:customStyle="1" w:styleId="43">
    <w:name w:val="Нет списка43"/>
    <w:next w:val="a2"/>
    <w:uiPriority w:val="99"/>
    <w:semiHidden/>
    <w:unhideWhenUsed/>
    <w:rsid w:val="0013120B"/>
  </w:style>
  <w:style w:type="numbering" w:customStyle="1" w:styleId="53">
    <w:name w:val="Нет списка53"/>
    <w:next w:val="a2"/>
    <w:uiPriority w:val="99"/>
    <w:semiHidden/>
    <w:unhideWhenUsed/>
    <w:rsid w:val="0013120B"/>
  </w:style>
  <w:style w:type="numbering" w:customStyle="1" w:styleId="63">
    <w:name w:val="Нет списка63"/>
    <w:next w:val="a2"/>
    <w:uiPriority w:val="99"/>
    <w:semiHidden/>
    <w:unhideWhenUsed/>
    <w:rsid w:val="0013120B"/>
  </w:style>
  <w:style w:type="numbering" w:customStyle="1" w:styleId="73">
    <w:name w:val="Нет списка73"/>
    <w:next w:val="a2"/>
    <w:uiPriority w:val="99"/>
    <w:semiHidden/>
    <w:unhideWhenUsed/>
    <w:rsid w:val="0013120B"/>
  </w:style>
  <w:style w:type="numbering" w:customStyle="1" w:styleId="83">
    <w:name w:val="Нет списка83"/>
    <w:next w:val="a2"/>
    <w:uiPriority w:val="99"/>
    <w:semiHidden/>
    <w:unhideWhenUsed/>
    <w:rsid w:val="0013120B"/>
  </w:style>
  <w:style w:type="numbering" w:customStyle="1" w:styleId="160">
    <w:name w:val="Нет списка16"/>
    <w:next w:val="a2"/>
    <w:uiPriority w:val="99"/>
    <w:semiHidden/>
    <w:unhideWhenUsed/>
    <w:rsid w:val="004A0B8F"/>
  </w:style>
  <w:style w:type="numbering" w:customStyle="1" w:styleId="17">
    <w:name w:val="Нет списка17"/>
    <w:next w:val="a2"/>
    <w:uiPriority w:val="99"/>
    <w:semiHidden/>
    <w:unhideWhenUsed/>
    <w:rsid w:val="004A0B8F"/>
  </w:style>
  <w:style w:type="numbering" w:customStyle="1" w:styleId="114">
    <w:name w:val="Нет списка114"/>
    <w:next w:val="a2"/>
    <w:uiPriority w:val="99"/>
    <w:semiHidden/>
    <w:unhideWhenUsed/>
    <w:rsid w:val="004A0B8F"/>
  </w:style>
  <w:style w:type="numbering" w:customStyle="1" w:styleId="240">
    <w:name w:val="Нет списка24"/>
    <w:next w:val="a2"/>
    <w:uiPriority w:val="99"/>
    <w:semiHidden/>
    <w:unhideWhenUsed/>
    <w:rsid w:val="004A0B8F"/>
  </w:style>
  <w:style w:type="numbering" w:customStyle="1" w:styleId="34">
    <w:name w:val="Нет списка34"/>
    <w:next w:val="a2"/>
    <w:uiPriority w:val="99"/>
    <w:semiHidden/>
    <w:unhideWhenUsed/>
    <w:rsid w:val="004A0B8F"/>
  </w:style>
  <w:style w:type="numbering" w:customStyle="1" w:styleId="44">
    <w:name w:val="Нет списка44"/>
    <w:next w:val="a2"/>
    <w:uiPriority w:val="99"/>
    <w:semiHidden/>
    <w:unhideWhenUsed/>
    <w:rsid w:val="004A0B8F"/>
  </w:style>
  <w:style w:type="numbering" w:customStyle="1" w:styleId="54">
    <w:name w:val="Нет списка54"/>
    <w:next w:val="a2"/>
    <w:uiPriority w:val="99"/>
    <w:semiHidden/>
    <w:unhideWhenUsed/>
    <w:rsid w:val="004A0B8F"/>
  </w:style>
  <w:style w:type="numbering" w:customStyle="1" w:styleId="64">
    <w:name w:val="Нет списка64"/>
    <w:next w:val="a2"/>
    <w:uiPriority w:val="99"/>
    <w:semiHidden/>
    <w:unhideWhenUsed/>
    <w:rsid w:val="004A0B8F"/>
  </w:style>
  <w:style w:type="numbering" w:customStyle="1" w:styleId="74">
    <w:name w:val="Нет списка74"/>
    <w:next w:val="a2"/>
    <w:uiPriority w:val="99"/>
    <w:semiHidden/>
    <w:unhideWhenUsed/>
    <w:rsid w:val="004A0B8F"/>
  </w:style>
  <w:style w:type="numbering" w:customStyle="1" w:styleId="84">
    <w:name w:val="Нет списка84"/>
    <w:next w:val="a2"/>
    <w:uiPriority w:val="99"/>
    <w:semiHidden/>
    <w:unhideWhenUsed/>
    <w:rsid w:val="004A0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141</Pages>
  <Words>18442</Words>
  <Characters>105120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2</cp:revision>
  <dcterms:created xsi:type="dcterms:W3CDTF">2026-01-19T11:53:00Z</dcterms:created>
  <dcterms:modified xsi:type="dcterms:W3CDTF">2026-01-19T11:53:00Z</dcterms:modified>
</cp:coreProperties>
</file>